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A430" w14:textId="77777777" w:rsidR="00435FCF" w:rsidRDefault="00546E70">
      <w:pPr>
        <w:pStyle w:val="Default"/>
      </w:pPr>
      <w:r>
        <w:rPr>
          <w:sz w:val="32"/>
          <w:szCs w:val="32"/>
          <w:bdr w:val="single" w:sz="4" w:space="0" w:color="000001"/>
        </w:rPr>
        <w:t xml:space="preserve">　参考１　</w:t>
      </w:r>
    </w:p>
    <w:p w14:paraId="2DF99D54" w14:textId="77777777" w:rsidR="00435FCF" w:rsidRDefault="00546E70">
      <w:pPr>
        <w:pStyle w:val="Default"/>
        <w:jc w:val="center"/>
      </w:pPr>
      <w:r>
        <w:rPr>
          <w:b/>
          <w:sz w:val="28"/>
          <w:szCs w:val="28"/>
        </w:rPr>
        <w:t>筆記試験事務規程</w:t>
      </w:r>
    </w:p>
    <w:p w14:paraId="5C157BD3" w14:textId="77777777" w:rsidR="00435FCF" w:rsidRDefault="00546E70">
      <w:pPr>
        <w:pStyle w:val="Default"/>
      </w:pPr>
      <w:r>
        <w:rPr>
          <w:sz w:val="23"/>
          <w:szCs w:val="23"/>
        </w:rPr>
        <w:t xml:space="preserve">第一章 総則 </w:t>
      </w:r>
    </w:p>
    <w:p w14:paraId="3F3C4577" w14:textId="77777777" w:rsidR="00435FCF" w:rsidRDefault="00435FCF">
      <w:pPr>
        <w:pStyle w:val="Default"/>
        <w:rPr>
          <w:sz w:val="23"/>
          <w:szCs w:val="23"/>
        </w:rPr>
      </w:pPr>
    </w:p>
    <w:p w14:paraId="0641AAB8" w14:textId="77777777" w:rsidR="00435FCF" w:rsidRDefault="00546E70">
      <w:pPr>
        <w:pStyle w:val="Default"/>
      </w:pPr>
      <w:r>
        <w:rPr>
          <w:sz w:val="23"/>
          <w:szCs w:val="23"/>
        </w:rPr>
        <w:t xml:space="preserve">（趣旨） </w:t>
      </w:r>
    </w:p>
    <w:p w14:paraId="203F0912" w14:textId="77777777" w:rsidR="00435FCF" w:rsidRDefault="00546E70">
      <w:pPr>
        <w:pStyle w:val="Default"/>
      </w:pPr>
      <w:r>
        <w:rPr>
          <w:sz w:val="23"/>
          <w:szCs w:val="23"/>
        </w:rPr>
        <w:t>第一条　筆記試験の実施は、「社会福祉士及び介護福祉士法の一部を改正する法律の施</w:t>
      </w:r>
      <w:bookmarkStart w:id="0" w:name="_GoBack"/>
      <w:bookmarkEnd w:id="0"/>
      <w:r>
        <w:rPr>
          <w:sz w:val="23"/>
          <w:szCs w:val="23"/>
        </w:rPr>
        <w:t xml:space="preserve">行について（喀痰吸引等関係）」（平成23年11月11日社援発1111第1号厚生労働省社会・援護局長通知）に定めているところであるが、その試験事務については、その重要性に鑑み、適正、確実、かつ、公正に実施するため、この筆記試験事務規程により、必要な事項を定める。 </w:t>
      </w:r>
    </w:p>
    <w:p w14:paraId="2D4BC22B" w14:textId="77777777" w:rsidR="00435FCF" w:rsidRDefault="00435FCF">
      <w:pPr>
        <w:pStyle w:val="Default"/>
        <w:rPr>
          <w:sz w:val="23"/>
          <w:szCs w:val="23"/>
        </w:rPr>
      </w:pPr>
    </w:p>
    <w:p w14:paraId="4E64C22A" w14:textId="77777777" w:rsidR="00435FCF" w:rsidRDefault="00546E70">
      <w:pPr>
        <w:pStyle w:val="Default"/>
      </w:pPr>
      <w:r>
        <w:rPr>
          <w:sz w:val="23"/>
          <w:szCs w:val="23"/>
        </w:rPr>
        <w:t xml:space="preserve">（試験事務の基本方針） </w:t>
      </w:r>
    </w:p>
    <w:p w14:paraId="0A79973C" w14:textId="77777777" w:rsidR="00435FCF" w:rsidRDefault="00546E70">
      <w:pPr>
        <w:pStyle w:val="Default"/>
      </w:pPr>
      <w:r>
        <w:rPr>
          <w:sz w:val="23"/>
          <w:szCs w:val="23"/>
        </w:rPr>
        <w:t xml:space="preserve">第二条　試験事務は、この試験事務規程により実施する。 </w:t>
      </w:r>
    </w:p>
    <w:p w14:paraId="75AB8155" w14:textId="77777777" w:rsidR="00435FCF" w:rsidRDefault="00546E70">
      <w:pPr>
        <w:pStyle w:val="Default"/>
      </w:pPr>
      <w:r>
        <w:rPr>
          <w:sz w:val="23"/>
          <w:szCs w:val="23"/>
        </w:rPr>
        <w:t xml:space="preserve">２ 試験事務は登録研修機関が行うものであるが、基本研修を別の研修実施機関に委託して行う場合には、当該規程が遵守されるよう登録研修機関において責任を持つこと。 </w:t>
      </w:r>
    </w:p>
    <w:p w14:paraId="4F8D7DFC" w14:textId="77777777" w:rsidR="00435FCF" w:rsidRDefault="00435FCF">
      <w:pPr>
        <w:pStyle w:val="Default"/>
        <w:rPr>
          <w:sz w:val="23"/>
          <w:szCs w:val="23"/>
        </w:rPr>
      </w:pPr>
    </w:p>
    <w:p w14:paraId="0226F9CD" w14:textId="77777777" w:rsidR="00435FCF" w:rsidRDefault="00546E70">
      <w:pPr>
        <w:pStyle w:val="Default"/>
      </w:pPr>
      <w:r>
        <w:rPr>
          <w:sz w:val="23"/>
          <w:szCs w:val="23"/>
        </w:rPr>
        <w:t>第二章　筆記試験の実施日等</w:t>
      </w:r>
    </w:p>
    <w:p w14:paraId="2C49EB5D" w14:textId="77777777" w:rsidR="00435FCF" w:rsidRDefault="00435FCF">
      <w:pPr>
        <w:pStyle w:val="Default"/>
        <w:rPr>
          <w:sz w:val="23"/>
          <w:szCs w:val="23"/>
        </w:rPr>
      </w:pPr>
    </w:p>
    <w:p w14:paraId="2AD729FA" w14:textId="77777777" w:rsidR="00435FCF" w:rsidRDefault="00546E70">
      <w:pPr>
        <w:pStyle w:val="Default"/>
      </w:pPr>
      <w:r>
        <w:rPr>
          <w:sz w:val="23"/>
          <w:szCs w:val="23"/>
        </w:rPr>
        <w:t xml:space="preserve">（試験日） </w:t>
      </w:r>
    </w:p>
    <w:p w14:paraId="1B722879" w14:textId="77777777" w:rsidR="00435FCF" w:rsidRDefault="00546E70">
      <w:pPr>
        <w:pStyle w:val="Default"/>
      </w:pPr>
      <w:r>
        <w:rPr>
          <w:sz w:val="23"/>
          <w:szCs w:val="23"/>
        </w:rPr>
        <w:t>第三条　筆記試験による知識の定着の確認の実施については、基本研修（講義）の全課程修了後に行うこと。</w:t>
      </w:r>
    </w:p>
    <w:p w14:paraId="05877CD5" w14:textId="77777777" w:rsidR="00435FCF" w:rsidRDefault="00435FCF">
      <w:pPr>
        <w:pStyle w:val="Default"/>
        <w:rPr>
          <w:sz w:val="23"/>
          <w:szCs w:val="23"/>
        </w:rPr>
      </w:pPr>
    </w:p>
    <w:p w14:paraId="39CCA6CF" w14:textId="77777777" w:rsidR="00435FCF" w:rsidRDefault="00546E70">
      <w:pPr>
        <w:pStyle w:val="Default"/>
      </w:pPr>
      <w:r>
        <w:rPr>
          <w:sz w:val="23"/>
          <w:szCs w:val="23"/>
        </w:rPr>
        <w:t xml:space="preserve">（試験実施予定日時等の周知） </w:t>
      </w:r>
    </w:p>
    <w:p w14:paraId="7B282C36" w14:textId="77777777" w:rsidR="00435FCF" w:rsidRDefault="00546E70">
      <w:pPr>
        <w:pStyle w:val="Default"/>
      </w:pPr>
      <w:r>
        <w:rPr>
          <w:sz w:val="23"/>
          <w:szCs w:val="23"/>
        </w:rPr>
        <w:t xml:space="preserve">第四条　登録研修機関及び基本研修を委託された研修実施機関は、研修受講者（基本研修の講義の全課程を修了した者）に対し、筆記試験による知識の定着の確認の実施予定日時及び場所、合否判定基準、その他必要な事項をあらかじめ周知すること。 </w:t>
      </w:r>
    </w:p>
    <w:p w14:paraId="4F350BBA" w14:textId="77777777" w:rsidR="00435FCF" w:rsidRDefault="00435FCF">
      <w:pPr>
        <w:pStyle w:val="Default"/>
        <w:rPr>
          <w:sz w:val="23"/>
          <w:szCs w:val="23"/>
        </w:rPr>
      </w:pPr>
    </w:p>
    <w:p w14:paraId="410FBF01" w14:textId="77777777" w:rsidR="00435FCF" w:rsidRDefault="00546E70">
      <w:pPr>
        <w:pStyle w:val="Default"/>
      </w:pPr>
      <w:r>
        <w:rPr>
          <w:sz w:val="23"/>
          <w:szCs w:val="23"/>
        </w:rPr>
        <w:t xml:space="preserve">（試験問題の作成） </w:t>
      </w:r>
    </w:p>
    <w:p w14:paraId="141F5A70" w14:textId="77777777" w:rsidR="00435FCF" w:rsidRDefault="00546E70" w:rsidP="000A044E">
      <w:pPr>
        <w:pStyle w:val="Default"/>
      </w:pPr>
      <w:r>
        <w:rPr>
          <w:sz w:val="23"/>
          <w:szCs w:val="23"/>
        </w:rPr>
        <w:t>第五条　試験問題の作成については、別添１「社会福祉士及び介護福祉士法施行規則別表第一及び第二号研修の修得程度の審査方法について」</w:t>
      </w:r>
      <w:commentRangeStart w:id="1"/>
      <w:r w:rsidR="000A044E">
        <w:rPr>
          <w:rFonts w:hint="eastAsia"/>
          <w:sz w:val="23"/>
          <w:szCs w:val="23"/>
        </w:rPr>
        <w:t>及び</w:t>
      </w:r>
      <w:r w:rsidR="000A044E" w:rsidRPr="000A044E">
        <w:rPr>
          <w:rFonts w:hint="eastAsia"/>
          <w:sz w:val="23"/>
          <w:szCs w:val="23"/>
        </w:rPr>
        <w:t>別添２</w:t>
      </w:r>
      <w:r w:rsidR="000A044E">
        <w:rPr>
          <w:rFonts w:hint="eastAsia"/>
          <w:sz w:val="23"/>
          <w:szCs w:val="23"/>
        </w:rPr>
        <w:t>「</w:t>
      </w:r>
      <w:r w:rsidR="000A044E" w:rsidRPr="000A044E">
        <w:rPr>
          <w:rFonts w:hint="eastAsia"/>
          <w:sz w:val="23"/>
          <w:szCs w:val="23"/>
        </w:rPr>
        <w:t>社会福祉士及び介護福祉士法施行規則別表第三号研修の修得程度の審査方法について</w:t>
      </w:r>
      <w:r w:rsidR="000A044E">
        <w:rPr>
          <w:rFonts w:hint="eastAsia"/>
          <w:sz w:val="23"/>
          <w:szCs w:val="23"/>
        </w:rPr>
        <w:t>」</w:t>
      </w:r>
      <w:commentRangeEnd w:id="1"/>
      <w:r w:rsidR="000A044E">
        <w:rPr>
          <w:rStyle w:val="ab"/>
          <w:rFonts w:ascii="Century" w:eastAsia="ＭＳ 明朝" w:hAnsi="Century" w:cs="Times New Roman"/>
          <w:color w:val="00000A"/>
        </w:rPr>
        <w:commentReference w:id="1"/>
      </w:r>
      <w:r>
        <w:rPr>
          <w:sz w:val="23"/>
          <w:szCs w:val="23"/>
        </w:rPr>
        <w:t>の１の（５）問題作成指針に基づき作成を行うこと。</w:t>
      </w:r>
    </w:p>
    <w:p w14:paraId="11DD42B2" w14:textId="77777777" w:rsidR="00435FCF" w:rsidRDefault="00435FCF">
      <w:pPr>
        <w:pStyle w:val="Default"/>
        <w:rPr>
          <w:sz w:val="23"/>
          <w:szCs w:val="23"/>
        </w:rPr>
      </w:pPr>
    </w:p>
    <w:p w14:paraId="70546F7E" w14:textId="77777777" w:rsidR="00435FCF" w:rsidRDefault="00546E70">
      <w:pPr>
        <w:pStyle w:val="Default"/>
      </w:pPr>
      <w:r>
        <w:rPr>
          <w:sz w:val="23"/>
          <w:szCs w:val="23"/>
        </w:rPr>
        <w:t xml:space="preserve">（試験問題の印刷、運搬、保管） </w:t>
      </w:r>
    </w:p>
    <w:p w14:paraId="724623E4" w14:textId="77777777" w:rsidR="00435FCF" w:rsidRDefault="00546E70">
      <w:pPr>
        <w:pStyle w:val="Default"/>
      </w:pPr>
      <w:r>
        <w:rPr>
          <w:sz w:val="23"/>
          <w:szCs w:val="23"/>
        </w:rPr>
        <w:t xml:space="preserve">第六条 試験問題の印刷、運搬、保管等は、確実に秘密を保持することができる方法により行うこと。 </w:t>
      </w:r>
    </w:p>
    <w:p w14:paraId="07DBCA0F" w14:textId="77777777" w:rsidR="00435FCF" w:rsidRDefault="00435FCF">
      <w:pPr>
        <w:pStyle w:val="Default"/>
        <w:rPr>
          <w:sz w:val="23"/>
          <w:szCs w:val="23"/>
        </w:rPr>
      </w:pPr>
    </w:p>
    <w:p w14:paraId="15E3480A" w14:textId="77777777" w:rsidR="00435FCF" w:rsidRDefault="00546E70">
      <w:pPr>
        <w:pStyle w:val="Default"/>
      </w:pPr>
      <w:r>
        <w:rPr>
          <w:sz w:val="23"/>
          <w:szCs w:val="23"/>
        </w:rPr>
        <w:t>第三章 筆記試験の実施に係る留意事項</w:t>
      </w:r>
      <w:r>
        <w:rPr>
          <w:strike/>
          <w:sz w:val="23"/>
          <w:szCs w:val="23"/>
        </w:rPr>
        <w:t xml:space="preserve"> </w:t>
      </w:r>
    </w:p>
    <w:p w14:paraId="4B4F7003" w14:textId="77777777" w:rsidR="00435FCF" w:rsidRDefault="00435FCF">
      <w:pPr>
        <w:pStyle w:val="Default"/>
        <w:rPr>
          <w:sz w:val="23"/>
          <w:szCs w:val="23"/>
        </w:rPr>
      </w:pPr>
    </w:p>
    <w:p w14:paraId="41890EC3" w14:textId="77777777" w:rsidR="00435FCF" w:rsidRDefault="00546E70">
      <w:pPr>
        <w:pStyle w:val="Default"/>
      </w:pPr>
      <w:r>
        <w:rPr>
          <w:sz w:val="23"/>
          <w:szCs w:val="23"/>
        </w:rPr>
        <w:t>（試験実施に係る留意事項）</w:t>
      </w:r>
    </w:p>
    <w:p w14:paraId="4208295A" w14:textId="77777777" w:rsidR="00435FCF" w:rsidRDefault="00546E70">
      <w:pPr>
        <w:pStyle w:val="Default"/>
      </w:pPr>
      <w:r>
        <w:rPr>
          <w:sz w:val="23"/>
          <w:szCs w:val="23"/>
        </w:rPr>
        <w:t>第七条　筆記試験の実施に当たっては、試験実施時間に対する欠席者や遅刻者の取扱い、中途退出に関する取扱い、携帯電話等の試験会場への持ち込み物品に関する取扱い等を定める</w:t>
      </w:r>
      <w:r>
        <w:rPr>
          <w:sz w:val="23"/>
          <w:szCs w:val="23"/>
        </w:rPr>
        <w:lastRenderedPageBreak/>
        <w:t>とともに、事前に研修受講者に周知を行うこと。</w:t>
      </w:r>
    </w:p>
    <w:p w14:paraId="4E274BB8" w14:textId="77777777" w:rsidR="00435FCF" w:rsidRDefault="00435FCF">
      <w:pPr>
        <w:pStyle w:val="Default"/>
        <w:rPr>
          <w:sz w:val="23"/>
          <w:szCs w:val="23"/>
        </w:rPr>
      </w:pPr>
    </w:p>
    <w:p w14:paraId="5490AC82" w14:textId="77777777" w:rsidR="00435FCF" w:rsidRDefault="00546E70">
      <w:pPr>
        <w:pStyle w:val="Default"/>
      </w:pPr>
      <w:r>
        <w:rPr>
          <w:sz w:val="23"/>
          <w:szCs w:val="23"/>
        </w:rPr>
        <w:t xml:space="preserve">（試験終了後の試験問題及び回答用紙の取扱い） </w:t>
      </w:r>
    </w:p>
    <w:p w14:paraId="4D36C8D3" w14:textId="77777777" w:rsidR="00435FCF" w:rsidRDefault="00546E70">
      <w:pPr>
        <w:pStyle w:val="Default"/>
      </w:pPr>
      <w:r>
        <w:rPr>
          <w:sz w:val="23"/>
          <w:szCs w:val="23"/>
        </w:rPr>
        <w:t xml:space="preserve">第八条 試験終了後の試験問題及び回答用紙については、紛失や漏えい等が生じないように適切な方法で処理すること。 </w:t>
      </w:r>
    </w:p>
    <w:p w14:paraId="49C31913" w14:textId="77777777" w:rsidR="00435FCF" w:rsidRDefault="00435FCF">
      <w:pPr>
        <w:pStyle w:val="Default"/>
        <w:rPr>
          <w:sz w:val="23"/>
          <w:szCs w:val="23"/>
        </w:rPr>
      </w:pPr>
    </w:p>
    <w:p w14:paraId="5CA5C03F" w14:textId="77777777" w:rsidR="00435FCF" w:rsidRDefault="00546E70">
      <w:pPr>
        <w:pStyle w:val="Default"/>
      </w:pPr>
      <w:r>
        <w:rPr>
          <w:sz w:val="23"/>
          <w:szCs w:val="23"/>
        </w:rPr>
        <w:t xml:space="preserve">第四章 合否の決定等 </w:t>
      </w:r>
    </w:p>
    <w:p w14:paraId="5DCD22A0" w14:textId="77777777" w:rsidR="00435FCF" w:rsidRDefault="00435FCF">
      <w:pPr>
        <w:pStyle w:val="Default"/>
        <w:rPr>
          <w:sz w:val="23"/>
          <w:szCs w:val="23"/>
        </w:rPr>
      </w:pPr>
    </w:p>
    <w:p w14:paraId="21B649FD" w14:textId="77777777" w:rsidR="00435FCF" w:rsidRDefault="00546E70">
      <w:pPr>
        <w:pStyle w:val="Default"/>
      </w:pPr>
      <w:r>
        <w:rPr>
          <w:sz w:val="23"/>
          <w:szCs w:val="23"/>
        </w:rPr>
        <w:t xml:space="preserve">（答案の採点） </w:t>
      </w:r>
    </w:p>
    <w:p w14:paraId="69413E08" w14:textId="77777777" w:rsidR="00435FCF" w:rsidRDefault="00546E70">
      <w:pPr>
        <w:pStyle w:val="Default"/>
      </w:pPr>
      <w:r>
        <w:rPr>
          <w:sz w:val="23"/>
          <w:szCs w:val="23"/>
        </w:rPr>
        <w:t xml:space="preserve">第九条 試験の採点は、確実な方法により行うこと。 </w:t>
      </w:r>
    </w:p>
    <w:p w14:paraId="06F5B1EB" w14:textId="77777777" w:rsidR="00435FCF" w:rsidRDefault="00435FCF">
      <w:pPr>
        <w:pStyle w:val="Default"/>
        <w:rPr>
          <w:strike/>
          <w:sz w:val="23"/>
          <w:szCs w:val="23"/>
        </w:rPr>
      </w:pPr>
    </w:p>
    <w:p w14:paraId="1AB74543" w14:textId="77777777" w:rsidR="00435FCF" w:rsidRDefault="00546E70">
      <w:pPr>
        <w:pStyle w:val="Default"/>
      </w:pPr>
      <w:r>
        <w:rPr>
          <w:sz w:val="23"/>
          <w:szCs w:val="23"/>
        </w:rPr>
        <w:t xml:space="preserve">（合否の判定及び決定） </w:t>
      </w:r>
    </w:p>
    <w:p w14:paraId="03E8DA5C" w14:textId="77777777" w:rsidR="00435FCF" w:rsidRDefault="00546E70">
      <w:pPr>
        <w:pStyle w:val="Default"/>
      </w:pPr>
      <w:r>
        <w:rPr>
          <w:sz w:val="23"/>
          <w:szCs w:val="23"/>
        </w:rPr>
        <w:t>第十条 試験の合否の判定及び決定は、別添１「社会福祉士及び介護福祉士法施行規則別表第一及び第二号研修の修得程度の審査方法について」</w:t>
      </w:r>
      <w:commentRangeStart w:id="2"/>
      <w:r w:rsidR="000A044E">
        <w:rPr>
          <w:rFonts w:hint="eastAsia"/>
          <w:sz w:val="23"/>
          <w:szCs w:val="23"/>
        </w:rPr>
        <w:t>及び</w:t>
      </w:r>
      <w:r w:rsidR="000A044E" w:rsidRPr="000A044E">
        <w:rPr>
          <w:rFonts w:hint="eastAsia"/>
          <w:sz w:val="23"/>
          <w:szCs w:val="23"/>
        </w:rPr>
        <w:t>別添２</w:t>
      </w:r>
      <w:r w:rsidR="000A044E">
        <w:rPr>
          <w:rFonts w:hint="eastAsia"/>
          <w:sz w:val="23"/>
          <w:szCs w:val="23"/>
        </w:rPr>
        <w:t>「</w:t>
      </w:r>
      <w:r w:rsidR="000A044E" w:rsidRPr="000A044E">
        <w:rPr>
          <w:rFonts w:hint="eastAsia"/>
          <w:sz w:val="23"/>
          <w:szCs w:val="23"/>
        </w:rPr>
        <w:t>社会福祉士及び介護福祉士法施行規則別表第三号研修の修得程度の審査方法について</w:t>
      </w:r>
      <w:r w:rsidR="000A044E">
        <w:rPr>
          <w:rFonts w:hint="eastAsia"/>
          <w:sz w:val="23"/>
          <w:szCs w:val="23"/>
        </w:rPr>
        <w:t>」</w:t>
      </w:r>
      <w:commentRangeEnd w:id="2"/>
      <w:r w:rsidR="000A044E">
        <w:rPr>
          <w:rStyle w:val="ab"/>
          <w:rFonts w:ascii="Century" w:eastAsia="ＭＳ 明朝" w:hAnsi="Century" w:cs="Times New Roman"/>
          <w:color w:val="00000A"/>
        </w:rPr>
        <w:commentReference w:id="2"/>
      </w:r>
      <w:r>
        <w:rPr>
          <w:sz w:val="23"/>
          <w:szCs w:val="23"/>
        </w:rPr>
        <w:t xml:space="preserve">の１の（６）合否判定基準に基づき、研修委員会において決定すること。 </w:t>
      </w:r>
    </w:p>
    <w:p w14:paraId="170DA5AF" w14:textId="77777777" w:rsidR="00435FCF" w:rsidRDefault="00546E70">
      <w:pPr>
        <w:pStyle w:val="Default"/>
      </w:pPr>
      <w:r>
        <w:rPr>
          <w:sz w:val="23"/>
          <w:szCs w:val="23"/>
        </w:rPr>
        <w:t xml:space="preserve">２ 試験中に不正行為があった場合及び受験資格に当たって虚偽又は不正の事実があった場合には、合格を取り消すものとすること。 </w:t>
      </w:r>
    </w:p>
    <w:p w14:paraId="0199EF23" w14:textId="77777777" w:rsidR="00435FCF" w:rsidRDefault="00435FCF">
      <w:pPr>
        <w:pStyle w:val="Default"/>
        <w:rPr>
          <w:sz w:val="23"/>
          <w:szCs w:val="23"/>
        </w:rPr>
      </w:pPr>
    </w:p>
    <w:p w14:paraId="0977CCE9" w14:textId="77777777" w:rsidR="00435FCF" w:rsidRDefault="00546E70">
      <w:pPr>
        <w:pStyle w:val="Default"/>
      </w:pPr>
      <w:r>
        <w:rPr>
          <w:sz w:val="23"/>
          <w:szCs w:val="23"/>
        </w:rPr>
        <w:t xml:space="preserve">（帳簿への記載） </w:t>
      </w:r>
    </w:p>
    <w:p w14:paraId="53FCCD27" w14:textId="77777777" w:rsidR="00435FCF" w:rsidRDefault="00546E70">
      <w:pPr>
        <w:pStyle w:val="Default"/>
      </w:pPr>
      <w:r>
        <w:rPr>
          <w:sz w:val="23"/>
          <w:szCs w:val="23"/>
        </w:rPr>
        <w:t xml:space="preserve">第十一条 試験の合否を決定したときは、「研修修了者一覧」に採点の結果及び合否を記録するとともに適切な方法により研修受講者に結果を伝えること。 </w:t>
      </w:r>
    </w:p>
    <w:p w14:paraId="24573397" w14:textId="77777777" w:rsidR="00435FCF" w:rsidRDefault="00435FCF">
      <w:pPr>
        <w:pStyle w:val="Default"/>
        <w:rPr>
          <w:sz w:val="23"/>
          <w:szCs w:val="23"/>
        </w:rPr>
      </w:pPr>
    </w:p>
    <w:p w14:paraId="4062DE8E" w14:textId="77777777" w:rsidR="00435FCF" w:rsidRDefault="00546E70">
      <w:pPr>
        <w:pStyle w:val="Default"/>
      </w:pPr>
      <w:r>
        <w:rPr>
          <w:sz w:val="23"/>
          <w:szCs w:val="23"/>
        </w:rPr>
        <w:t xml:space="preserve">第五章 雑則 </w:t>
      </w:r>
    </w:p>
    <w:p w14:paraId="2C00B7FE" w14:textId="77777777" w:rsidR="00435FCF" w:rsidRDefault="00435FCF">
      <w:pPr>
        <w:pStyle w:val="Default"/>
        <w:rPr>
          <w:sz w:val="23"/>
          <w:szCs w:val="23"/>
        </w:rPr>
      </w:pPr>
    </w:p>
    <w:p w14:paraId="329F4CE9" w14:textId="77777777" w:rsidR="00435FCF" w:rsidRDefault="00546E70">
      <w:pPr>
        <w:pStyle w:val="Default"/>
      </w:pPr>
      <w:r>
        <w:rPr>
          <w:sz w:val="23"/>
          <w:szCs w:val="23"/>
        </w:rPr>
        <w:t xml:space="preserve">（秘密の保持） </w:t>
      </w:r>
    </w:p>
    <w:p w14:paraId="245664FB" w14:textId="77777777" w:rsidR="00435FCF" w:rsidRDefault="00546E70">
      <w:pPr>
        <w:pStyle w:val="Default"/>
      </w:pPr>
      <w:r>
        <w:rPr>
          <w:sz w:val="23"/>
          <w:szCs w:val="23"/>
        </w:rPr>
        <w:t xml:space="preserve">第十二条 試験事務を行う職にあった者は、試験問題、採点方法を漏らしてはならないこと。 </w:t>
      </w:r>
    </w:p>
    <w:p w14:paraId="216CBEF6" w14:textId="77777777" w:rsidR="00435FCF" w:rsidRDefault="00435FCF">
      <w:pPr>
        <w:pStyle w:val="Default"/>
        <w:rPr>
          <w:sz w:val="23"/>
          <w:szCs w:val="23"/>
        </w:rPr>
      </w:pPr>
    </w:p>
    <w:p w14:paraId="63E6ABAC" w14:textId="77777777" w:rsidR="00435FCF" w:rsidRDefault="00546E70">
      <w:pPr>
        <w:pStyle w:val="Default"/>
      </w:pPr>
      <w:r>
        <w:rPr>
          <w:sz w:val="23"/>
          <w:szCs w:val="23"/>
        </w:rPr>
        <w:t xml:space="preserve">（書類等の保存期間等） </w:t>
      </w:r>
    </w:p>
    <w:p w14:paraId="2354CA31" w14:textId="77777777" w:rsidR="00435FCF" w:rsidRDefault="00546E70">
      <w:pPr>
        <w:pStyle w:val="Default"/>
      </w:pPr>
      <w:r>
        <w:rPr>
          <w:sz w:val="23"/>
          <w:szCs w:val="23"/>
        </w:rPr>
        <w:t xml:space="preserve">第十三条　答案等の試験実施に用いた書類及び帳簿の保存期間は○年とし、保存は、確実で、かつ、秘密が漏れることのない方法により行うこと。 </w:t>
      </w:r>
    </w:p>
    <w:p w14:paraId="06DD7213" w14:textId="77777777" w:rsidR="00435FCF" w:rsidRDefault="00435FCF">
      <w:pPr>
        <w:pStyle w:val="Default"/>
        <w:rPr>
          <w:sz w:val="23"/>
          <w:szCs w:val="23"/>
        </w:rPr>
      </w:pPr>
    </w:p>
    <w:p w14:paraId="786E062F" w14:textId="77777777" w:rsidR="00435FCF" w:rsidRDefault="00546E70">
      <w:pPr>
        <w:pStyle w:val="Default"/>
      </w:pPr>
      <w:r>
        <w:rPr>
          <w:sz w:val="23"/>
          <w:szCs w:val="23"/>
        </w:rPr>
        <w:t xml:space="preserve">（試験事務実施の細則） </w:t>
      </w:r>
    </w:p>
    <w:p w14:paraId="2FF03DA0" w14:textId="77777777" w:rsidR="000A044E" w:rsidRDefault="00546E70" w:rsidP="000A044E">
      <w:pPr>
        <w:pStyle w:val="Default"/>
        <w:rPr>
          <w:sz w:val="23"/>
          <w:szCs w:val="23"/>
        </w:rPr>
        <w:sectPr w:rsidR="000A044E">
          <w:pgSz w:w="11906" w:h="16838"/>
          <w:pgMar w:top="1134" w:right="1134" w:bottom="1134" w:left="1134" w:header="720" w:footer="720" w:gutter="0"/>
          <w:cols w:space="720"/>
          <w:docGrid w:type="linesAndChars" w:linePitch="331"/>
        </w:sectPr>
      </w:pPr>
      <w:r>
        <w:rPr>
          <w:sz w:val="23"/>
          <w:szCs w:val="23"/>
        </w:rPr>
        <w:t>第十四条 この試験事務規程に定めるもののほか、試験事務の実施に関し必要な事項は、登録研修機関において定めることとする。</w:t>
      </w:r>
    </w:p>
    <w:p w14:paraId="2E78E30A"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4"/>
          <w:szCs w:val="24"/>
          <w:bdr w:val="single" w:sz="4" w:space="0" w:color="000001"/>
        </w:rPr>
        <w:lastRenderedPageBreak/>
        <w:t xml:space="preserve">　別添１　</w:t>
      </w:r>
    </w:p>
    <w:p w14:paraId="6EAACE26"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4"/>
          <w:szCs w:val="24"/>
        </w:rPr>
        <w:t>社会福祉士及び介護福祉士法施行規則別表第一及び第二号研修の修得程度の審査方法</w:t>
      </w:r>
    </w:p>
    <w:p w14:paraId="29B367A4"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4"/>
          <w:szCs w:val="24"/>
        </w:rPr>
        <w:t>について</w:t>
      </w:r>
    </w:p>
    <w:p w14:paraId="629BBE57"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0BE1FF8D"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781585EF"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4"/>
          <w:szCs w:val="24"/>
        </w:rPr>
        <w:t>１．筆記試験による知識の定着の確認</w:t>
      </w:r>
    </w:p>
    <w:p w14:paraId="6CC00720"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1DDE46A5"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4"/>
          <w:szCs w:val="24"/>
        </w:rPr>
        <w:t>（１）基本方針</w:t>
      </w:r>
    </w:p>
    <w:p w14:paraId="7348F0B2" w14:textId="77777777" w:rsidR="000A044E" w:rsidRPr="000A044E" w:rsidRDefault="000A044E" w:rsidP="000A044E">
      <w:pPr>
        <w:ind w:left="478"/>
        <w:jc w:val="left"/>
        <w:rPr>
          <w:rFonts w:eastAsia="ＭＳ Ｐゴシック"/>
          <w:sz w:val="24"/>
        </w:rPr>
      </w:pPr>
      <w:r w:rsidRPr="000A044E">
        <w:rPr>
          <w:rFonts w:ascii="ＭＳ Ｐゴシック" w:eastAsia="ＭＳ Ｐゴシック" w:hAnsi="ＭＳ Ｐゴシック" w:cs="ＭＳ Ｐゴシック"/>
          <w:sz w:val="24"/>
          <w:szCs w:val="24"/>
        </w:rPr>
        <w:t>基本研修（講義）については、筆記試験により、研修受講者が喀痰吸引等を安全に実施するための知識を修得していることを確認する。</w:t>
      </w:r>
    </w:p>
    <w:p w14:paraId="5046C4D0"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45F94BFC"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4"/>
          <w:szCs w:val="24"/>
        </w:rPr>
        <w:t>（２）出題範囲</w:t>
      </w:r>
    </w:p>
    <w:p w14:paraId="07E4D605" w14:textId="77777777" w:rsidR="000A044E" w:rsidRPr="000A044E" w:rsidRDefault="000A044E" w:rsidP="000A044E">
      <w:pPr>
        <w:ind w:firstLine="478"/>
        <w:jc w:val="left"/>
        <w:rPr>
          <w:rFonts w:eastAsia="ＭＳ Ｐゴシック"/>
          <w:sz w:val="24"/>
        </w:rPr>
      </w:pPr>
      <w:r w:rsidRPr="000A044E">
        <w:rPr>
          <w:rFonts w:ascii="ＭＳ Ｐゴシック" w:eastAsia="ＭＳ Ｐゴシック" w:hAnsi="ＭＳ Ｐゴシック" w:cs="ＭＳ Ｐゴシック"/>
          <w:sz w:val="24"/>
          <w:szCs w:val="24"/>
        </w:rPr>
        <w:t>以下のとおりとすること。</w:t>
      </w:r>
    </w:p>
    <w:tbl>
      <w:tblPr>
        <w:tblW w:w="0" w:type="auto"/>
        <w:tblInd w:w="524" w:type="dxa"/>
        <w:tblLayout w:type="fixed"/>
        <w:tblCellMar>
          <w:left w:w="103" w:type="dxa"/>
        </w:tblCellMar>
        <w:tblLook w:val="0000" w:firstRow="0" w:lastRow="0" w:firstColumn="0" w:lastColumn="0" w:noHBand="0" w:noVBand="0"/>
      </w:tblPr>
      <w:tblGrid>
        <w:gridCol w:w="4110"/>
        <w:gridCol w:w="2278"/>
      </w:tblGrid>
      <w:tr w:rsidR="000A044E" w:rsidRPr="000A044E" w14:paraId="7B15404C" w14:textId="77777777" w:rsidTr="00681553">
        <w:tc>
          <w:tcPr>
            <w:tcW w:w="4110" w:type="dxa"/>
            <w:tcBorders>
              <w:top w:val="single" w:sz="4" w:space="0" w:color="000001"/>
              <w:left w:val="single" w:sz="4" w:space="0" w:color="000001"/>
              <w:bottom w:val="single" w:sz="4" w:space="0" w:color="000001"/>
            </w:tcBorders>
            <w:shd w:val="clear" w:color="auto" w:fill="FFFFFF"/>
          </w:tcPr>
          <w:p w14:paraId="70F33EA0"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4"/>
                <w:szCs w:val="24"/>
              </w:rPr>
              <w:t>研修課程</w:t>
            </w:r>
          </w:p>
        </w:tc>
        <w:tc>
          <w:tcPr>
            <w:tcW w:w="2278" w:type="dxa"/>
            <w:tcBorders>
              <w:top w:val="single" w:sz="4" w:space="0" w:color="000001"/>
              <w:left w:val="single" w:sz="4" w:space="0" w:color="000001"/>
              <w:bottom w:val="single" w:sz="4" w:space="0" w:color="000001"/>
              <w:right w:val="single" w:sz="4" w:space="0" w:color="000001"/>
            </w:tcBorders>
            <w:shd w:val="clear" w:color="auto" w:fill="FFFFFF"/>
          </w:tcPr>
          <w:p w14:paraId="3EB684E6"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4"/>
                <w:szCs w:val="24"/>
              </w:rPr>
              <w:t>出題範囲</w:t>
            </w:r>
          </w:p>
        </w:tc>
      </w:tr>
      <w:tr w:rsidR="000A044E" w:rsidRPr="000A044E" w14:paraId="69CDF099" w14:textId="77777777" w:rsidTr="00681553">
        <w:tc>
          <w:tcPr>
            <w:tcW w:w="4110" w:type="dxa"/>
            <w:tcBorders>
              <w:top w:val="single" w:sz="4" w:space="0" w:color="000001"/>
              <w:left w:val="single" w:sz="4" w:space="0" w:color="000001"/>
              <w:bottom w:val="single" w:sz="4" w:space="0" w:color="000001"/>
            </w:tcBorders>
            <w:shd w:val="clear" w:color="auto" w:fill="FFFFFF"/>
          </w:tcPr>
          <w:p w14:paraId="79508E27"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4"/>
                <w:szCs w:val="24"/>
              </w:rPr>
              <w:t>省令附則第四条別表第一の①講義</w:t>
            </w:r>
          </w:p>
        </w:tc>
        <w:tc>
          <w:tcPr>
            <w:tcW w:w="2278" w:type="dxa"/>
            <w:tcBorders>
              <w:top w:val="single" w:sz="4" w:space="0" w:color="000001"/>
              <w:left w:val="single" w:sz="4" w:space="0" w:color="000001"/>
              <w:bottom w:val="single" w:sz="4" w:space="0" w:color="000001"/>
              <w:right w:val="single" w:sz="4" w:space="0" w:color="000001"/>
            </w:tcBorders>
            <w:shd w:val="clear" w:color="auto" w:fill="FFFFFF"/>
          </w:tcPr>
          <w:p w14:paraId="226A79C3"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4"/>
                <w:szCs w:val="24"/>
              </w:rPr>
              <w:t>左同</w:t>
            </w:r>
          </w:p>
        </w:tc>
      </w:tr>
      <w:tr w:rsidR="000A044E" w:rsidRPr="000A044E" w14:paraId="61CCD38B" w14:textId="77777777" w:rsidTr="00681553">
        <w:tc>
          <w:tcPr>
            <w:tcW w:w="4110" w:type="dxa"/>
            <w:tcBorders>
              <w:top w:val="single" w:sz="4" w:space="0" w:color="000001"/>
              <w:left w:val="single" w:sz="4" w:space="0" w:color="000001"/>
              <w:bottom w:val="single" w:sz="4" w:space="0" w:color="000001"/>
            </w:tcBorders>
            <w:shd w:val="clear" w:color="auto" w:fill="FFFFFF"/>
          </w:tcPr>
          <w:p w14:paraId="1C9417B8"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4"/>
                <w:szCs w:val="24"/>
              </w:rPr>
              <w:t>省令附則第四条別表第二の①講義</w:t>
            </w:r>
          </w:p>
        </w:tc>
        <w:tc>
          <w:tcPr>
            <w:tcW w:w="2278" w:type="dxa"/>
            <w:tcBorders>
              <w:top w:val="single" w:sz="4" w:space="0" w:color="000001"/>
              <w:left w:val="single" w:sz="4" w:space="0" w:color="000001"/>
              <w:bottom w:val="single" w:sz="4" w:space="0" w:color="000001"/>
              <w:right w:val="single" w:sz="4" w:space="0" w:color="000001"/>
            </w:tcBorders>
            <w:shd w:val="clear" w:color="auto" w:fill="FFFFFF"/>
          </w:tcPr>
          <w:p w14:paraId="785EA42A"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4"/>
                <w:szCs w:val="24"/>
              </w:rPr>
              <w:t>左同</w:t>
            </w:r>
          </w:p>
        </w:tc>
      </w:tr>
    </w:tbl>
    <w:p w14:paraId="09DC781B"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69F859E8"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4"/>
          <w:szCs w:val="24"/>
        </w:rPr>
        <w:t>（３）出題形式</w:t>
      </w:r>
    </w:p>
    <w:p w14:paraId="779DF8A9" w14:textId="77777777" w:rsidR="000A044E" w:rsidRPr="000A044E" w:rsidRDefault="000A044E" w:rsidP="000A044E">
      <w:pPr>
        <w:ind w:firstLine="478"/>
        <w:jc w:val="left"/>
        <w:rPr>
          <w:rFonts w:eastAsia="ＭＳ Ｐゴシック"/>
          <w:sz w:val="24"/>
        </w:rPr>
      </w:pPr>
      <w:r w:rsidRPr="000A044E">
        <w:rPr>
          <w:rFonts w:ascii="ＭＳ Ｐゴシック" w:eastAsia="ＭＳ Ｐゴシック" w:hAnsi="ＭＳ Ｐゴシック" w:cs="ＭＳ Ｐゴシック"/>
          <w:sz w:val="24"/>
          <w:szCs w:val="24"/>
        </w:rPr>
        <w:t>客観式問題（四肢択一）により行うこと。</w:t>
      </w:r>
    </w:p>
    <w:p w14:paraId="0259745E"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3CD1EF20"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4"/>
          <w:szCs w:val="24"/>
        </w:rPr>
        <w:t>（４）出題数及び試験時間</w:t>
      </w:r>
    </w:p>
    <w:p w14:paraId="5CCF6236" w14:textId="77777777" w:rsidR="000A044E" w:rsidRPr="000A044E" w:rsidRDefault="000A044E" w:rsidP="000A044E">
      <w:pPr>
        <w:ind w:firstLine="478"/>
        <w:jc w:val="left"/>
        <w:rPr>
          <w:rFonts w:eastAsia="ＭＳ Ｐゴシック"/>
          <w:sz w:val="24"/>
        </w:rPr>
      </w:pPr>
      <w:r w:rsidRPr="000A044E">
        <w:rPr>
          <w:rFonts w:ascii="ＭＳ Ｐゴシック" w:eastAsia="ＭＳ Ｐゴシック" w:hAnsi="ＭＳ Ｐゴシック" w:cs="ＭＳ Ｐゴシック"/>
          <w:sz w:val="24"/>
          <w:szCs w:val="24"/>
        </w:rPr>
        <w:t>出題数３０問、試験時間６０分を下限とし実施すること。</w:t>
      </w:r>
    </w:p>
    <w:p w14:paraId="1AF79C51" w14:textId="77777777" w:rsidR="000A044E" w:rsidRPr="000A044E" w:rsidRDefault="000A044E" w:rsidP="000A044E">
      <w:pPr>
        <w:jc w:val="left"/>
        <w:rPr>
          <w:rFonts w:ascii="ＭＳ Ｐゴシック" w:eastAsia="ＭＳ Ｐゴシック" w:hAnsi="ＭＳ Ｐゴシック" w:cs="ＭＳ Ｐゴシック"/>
          <w:color w:val="FF0000"/>
          <w:sz w:val="24"/>
          <w:szCs w:val="24"/>
        </w:rPr>
      </w:pPr>
    </w:p>
    <w:p w14:paraId="28349C14" w14:textId="77777777" w:rsidR="000A044E" w:rsidRPr="00EC7142" w:rsidRDefault="000A044E" w:rsidP="000A044E">
      <w:pPr>
        <w:jc w:val="left"/>
        <w:rPr>
          <w:rFonts w:eastAsia="ＭＳ Ｐゴシック"/>
          <w:sz w:val="24"/>
          <w:shd w:val="clear" w:color="auto" w:fill="BDD6EE" w:themeFill="accent1" w:themeFillTint="66"/>
        </w:rPr>
      </w:pPr>
      <w:r w:rsidRPr="00EC7142">
        <w:rPr>
          <w:rFonts w:ascii="ＭＳ Ｐゴシック" w:eastAsia="ＭＳ Ｐゴシック" w:hAnsi="ＭＳ Ｐゴシック" w:cs="ＭＳ Ｐゴシック"/>
          <w:sz w:val="24"/>
          <w:szCs w:val="24"/>
          <w:shd w:val="clear" w:color="auto" w:fill="BDD6EE" w:themeFill="accent1" w:themeFillTint="66"/>
        </w:rPr>
        <w:t>（５）問題作成指針</w:t>
      </w:r>
    </w:p>
    <w:p w14:paraId="05547E24" w14:textId="77777777" w:rsidR="000A044E" w:rsidRPr="00EC7142" w:rsidRDefault="000A044E" w:rsidP="000A044E">
      <w:pPr>
        <w:jc w:val="left"/>
        <w:rPr>
          <w:rFonts w:eastAsia="ＭＳ Ｐゴシック"/>
          <w:sz w:val="24"/>
          <w:shd w:val="clear" w:color="auto" w:fill="BDD6EE" w:themeFill="accent1" w:themeFillTint="66"/>
        </w:rPr>
      </w:pPr>
      <w:r w:rsidRPr="00EC7142">
        <w:rPr>
          <w:rFonts w:ascii="ＭＳ Ｐゴシック" w:eastAsia="ＭＳ Ｐゴシック" w:hAnsi="ＭＳ Ｐゴシック" w:cs="ＭＳ Ｐゴシック"/>
          <w:sz w:val="24"/>
          <w:szCs w:val="24"/>
          <w:shd w:val="clear" w:color="auto" w:fill="BDD6EE" w:themeFill="accent1" w:themeFillTint="66"/>
        </w:rPr>
        <w:t xml:space="preserve">　　　以下ア～エに基づき作成すること。</w:t>
      </w:r>
    </w:p>
    <w:p w14:paraId="1577DA83" w14:textId="77777777" w:rsidR="000A044E" w:rsidRPr="00EC7142" w:rsidRDefault="000A044E" w:rsidP="000A044E">
      <w:pPr>
        <w:jc w:val="left"/>
        <w:rPr>
          <w:rFonts w:ascii="ＭＳ Ｐゴシック" w:eastAsia="ＭＳ Ｐゴシック" w:hAnsi="ＭＳ Ｐゴシック" w:cs="ＭＳ Ｐゴシック"/>
          <w:sz w:val="24"/>
          <w:szCs w:val="24"/>
          <w:shd w:val="clear" w:color="auto" w:fill="BDD6EE" w:themeFill="accent1" w:themeFillTint="66"/>
        </w:rPr>
      </w:pPr>
    </w:p>
    <w:p w14:paraId="3206863E" w14:textId="77777777" w:rsidR="000A044E" w:rsidRPr="00EC7142" w:rsidRDefault="000A044E" w:rsidP="000A044E">
      <w:pPr>
        <w:ind w:left="717" w:hanging="239"/>
        <w:jc w:val="left"/>
        <w:rPr>
          <w:rFonts w:eastAsia="ＭＳ Ｐゴシック"/>
          <w:sz w:val="24"/>
          <w:shd w:val="clear" w:color="auto" w:fill="BDD6EE" w:themeFill="accent1" w:themeFillTint="66"/>
        </w:rPr>
      </w:pPr>
      <w:r w:rsidRPr="00EC7142">
        <w:rPr>
          <w:rFonts w:ascii="ＭＳ Ｐゴシック" w:eastAsia="ＭＳ Ｐゴシック" w:hAnsi="ＭＳ Ｐゴシック" w:cs="ＭＳ Ｐゴシック"/>
          <w:sz w:val="24"/>
          <w:szCs w:val="24"/>
          <w:shd w:val="clear" w:color="auto" w:fill="BDD6EE" w:themeFill="accent1" w:themeFillTint="66"/>
        </w:rPr>
        <w:t>ア　細かな専門的知識を要求する問題を避け、医学的な問題に偏らず、喀痰吸引等を中心とした内容となるよう配慮すること。</w:t>
      </w:r>
    </w:p>
    <w:p w14:paraId="3F58CA45" w14:textId="77777777" w:rsidR="000A044E" w:rsidRPr="00EC7142" w:rsidRDefault="000A044E" w:rsidP="000A044E">
      <w:pPr>
        <w:jc w:val="left"/>
        <w:rPr>
          <w:rFonts w:ascii="ＭＳ Ｐゴシック" w:eastAsia="ＭＳ Ｐゴシック" w:hAnsi="ＭＳ Ｐゴシック" w:cs="ＭＳ Ｐゴシック"/>
          <w:sz w:val="24"/>
          <w:szCs w:val="24"/>
          <w:shd w:val="clear" w:color="auto" w:fill="BDD6EE" w:themeFill="accent1" w:themeFillTint="66"/>
        </w:rPr>
      </w:pPr>
    </w:p>
    <w:p w14:paraId="4C54996C" w14:textId="77777777" w:rsidR="000A044E" w:rsidRPr="00EC7142" w:rsidRDefault="000A044E" w:rsidP="000A044E">
      <w:pPr>
        <w:ind w:firstLine="478"/>
        <w:jc w:val="left"/>
        <w:rPr>
          <w:rFonts w:eastAsia="ＭＳ Ｐゴシック"/>
          <w:sz w:val="24"/>
          <w:shd w:val="clear" w:color="auto" w:fill="BDD6EE" w:themeFill="accent1" w:themeFillTint="66"/>
        </w:rPr>
      </w:pPr>
      <w:r w:rsidRPr="00EC7142">
        <w:rPr>
          <w:rFonts w:ascii="ＭＳ Ｐゴシック" w:eastAsia="ＭＳ Ｐゴシック" w:hAnsi="ＭＳ Ｐゴシック" w:cs="ＭＳ Ｐゴシック"/>
          <w:sz w:val="24"/>
          <w:szCs w:val="24"/>
          <w:shd w:val="clear" w:color="auto" w:fill="BDD6EE" w:themeFill="accent1" w:themeFillTint="66"/>
        </w:rPr>
        <w:t>イ　次のことについて基礎的知識を問う問題を中心とすること。</w:t>
      </w:r>
    </w:p>
    <w:p w14:paraId="648EB4B3" w14:textId="77777777" w:rsidR="000A044E" w:rsidRPr="00EC7142" w:rsidRDefault="000A044E" w:rsidP="000A044E">
      <w:pPr>
        <w:ind w:firstLine="956"/>
        <w:jc w:val="left"/>
        <w:rPr>
          <w:rFonts w:eastAsia="ＭＳ Ｐゴシック"/>
          <w:sz w:val="24"/>
          <w:shd w:val="clear" w:color="auto" w:fill="BDD6EE" w:themeFill="accent1" w:themeFillTint="66"/>
        </w:rPr>
      </w:pPr>
      <w:r w:rsidRPr="00EC7142">
        <w:rPr>
          <w:rFonts w:ascii="ＭＳ Ｐゴシック" w:eastAsia="ＭＳ Ｐゴシック" w:hAnsi="ＭＳ Ｐゴシック" w:cs="ＭＳ Ｐゴシック"/>
          <w:sz w:val="24"/>
          <w:szCs w:val="24"/>
          <w:shd w:val="clear" w:color="auto" w:fill="BDD6EE" w:themeFill="accent1" w:themeFillTint="66"/>
        </w:rPr>
        <w:t>・対象者を観察した内容を適確に表現できる用語や指示が理解できる知識</w:t>
      </w:r>
    </w:p>
    <w:p w14:paraId="51B72984" w14:textId="77777777" w:rsidR="000A044E" w:rsidRPr="00EC7142" w:rsidRDefault="000A044E" w:rsidP="000A044E">
      <w:pPr>
        <w:ind w:firstLine="956"/>
        <w:jc w:val="left"/>
        <w:rPr>
          <w:rFonts w:eastAsia="ＭＳ Ｐゴシック"/>
          <w:sz w:val="24"/>
          <w:shd w:val="clear" w:color="auto" w:fill="BDD6EE" w:themeFill="accent1" w:themeFillTint="66"/>
        </w:rPr>
      </w:pPr>
      <w:r w:rsidRPr="00EC7142">
        <w:rPr>
          <w:rFonts w:ascii="ＭＳ Ｐゴシック" w:eastAsia="ＭＳ Ｐゴシック" w:hAnsi="ＭＳ Ｐゴシック" w:cs="ＭＳ Ｐゴシック"/>
          <w:sz w:val="24"/>
          <w:szCs w:val="24"/>
          <w:shd w:val="clear" w:color="auto" w:fill="BDD6EE" w:themeFill="accent1" w:themeFillTint="66"/>
        </w:rPr>
        <w:t>・喀痰吸引等について行為の根拠や目的及び技術に関する知識</w:t>
      </w:r>
    </w:p>
    <w:p w14:paraId="7AC09BC5" w14:textId="77777777" w:rsidR="000A044E" w:rsidRPr="00EC7142" w:rsidRDefault="000A044E" w:rsidP="000A044E">
      <w:pPr>
        <w:jc w:val="left"/>
        <w:rPr>
          <w:rFonts w:ascii="ＭＳ Ｐゴシック" w:eastAsia="ＭＳ Ｐゴシック" w:hAnsi="ＭＳ Ｐゴシック" w:cs="ＭＳ Ｐゴシック"/>
          <w:sz w:val="24"/>
          <w:szCs w:val="24"/>
          <w:shd w:val="clear" w:color="auto" w:fill="BDD6EE" w:themeFill="accent1" w:themeFillTint="66"/>
        </w:rPr>
      </w:pPr>
    </w:p>
    <w:p w14:paraId="4A24C735" w14:textId="77777777" w:rsidR="000A044E" w:rsidRPr="00EC7142" w:rsidRDefault="000A044E" w:rsidP="000A044E">
      <w:pPr>
        <w:ind w:firstLine="478"/>
        <w:jc w:val="left"/>
        <w:rPr>
          <w:rFonts w:eastAsia="ＭＳ Ｐゴシック"/>
          <w:sz w:val="24"/>
          <w:shd w:val="clear" w:color="auto" w:fill="BDD6EE" w:themeFill="accent1" w:themeFillTint="66"/>
        </w:rPr>
      </w:pPr>
      <w:r w:rsidRPr="00EC7142">
        <w:rPr>
          <w:rFonts w:ascii="ＭＳ Ｐゴシック" w:eastAsia="ＭＳ Ｐゴシック" w:hAnsi="ＭＳ Ｐゴシック" w:cs="ＭＳ Ｐゴシック"/>
          <w:sz w:val="24"/>
          <w:szCs w:val="24"/>
          <w:shd w:val="clear" w:color="auto" w:fill="BDD6EE" w:themeFill="accent1" w:themeFillTint="66"/>
        </w:rPr>
        <w:t>ウ　知識の想起及び理解を問う問題を中心に出題すること。</w:t>
      </w:r>
    </w:p>
    <w:p w14:paraId="7FFB12CB" w14:textId="77777777" w:rsidR="000A044E" w:rsidRPr="00EC7142" w:rsidRDefault="000A044E" w:rsidP="000A044E">
      <w:pPr>
        <w:jc w:val="left"/>
        <w:rPr>
          <w:rFonts w:ascii="ＭＳ Ｐゴシック" w:eastAsia="ＭＳ Ｐゴシック" w:hAnsi="ＭＳ Ｐゴシック" w:cs="ＭＳ Ｐゴシック"/>
          <w:sz w:val="24"/>
          <w:szCs w:val="24"/>
          <w:shd w:val="clear" w:color="auto" w:fill="BDD6EE" w:themeFill="accent1" w:themeFillTint="66"/>
        </w:rPr>
      </w:pPr>
    </w:p>
    <w:p w14:paraId="5E0CEE14" w14:textId="77777777" w:rsidR="000A044E" w:rsidRPr="00EC7142" w:rsidRDefault="000A044E" w:rsidP="000A044E">
      <w:pPr>
        <w:ind w:left="717" w:hanging="239"/>
        <w:jc w:val="left"/>
        <w:rPr>
          <w:rFonts w:eastAsia="ＭＳ Ｐゴシック"/>
          <w:sz w:val="24"/>
          <w:shd w:val="clear" w:color="auto" w:fill="BDD6EE" w:themeFill="accent1" w:themeFillTint="66"/>
        </w:rPr>
      </w:pPr>
      <w:r w:rsidRPr="00EC7142">
        <w:rPr>
          <w:rFonts w:ascii="ＭＳ Ｐゴシック" w:eastAsia="ＭＳ Ｐゴシック" w:hAnsi="ＭＳ Ｐゴシック" w:cs="ＭＳ Ｐゴシック"/>
          <w:sz w:val="24"/>
          <w:szCs w:val="24"/>
          <w:shd w:val="clear" w:color="auto" w:fill="BDD6EE" w:themeFill="accent1" w:themeFillTint="66"/>
        </w:rPr>
        <w:t>エ　試験問題の作成にあたっては複数からなる専門領域の異なる立場の者が検討し、問題の客観的な妥当性を高めるよう工夫すること。</w:t>
      </w:r>
    </w:p>
    <w:p w14:paraId="31166AAE"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440760E3" w14:textId="77777777" w:rsidR="000A044E" w:rsidRPr="00EC7142" w:rsidRDefault="000A044E" w:rsidP="000A044E">
      <w:pPr>
        <w:jc w:val="left"/>
        <w:rPr>
          <w:rFonts w:eastAsia="ＭＳ Ｐゴシック"/>
          <w:sz w:val="24"/>
          <w:shd w:val="clear" w:color="auto" w:fill="BDD6EE" w:themeFill="accent1" w:themeFillTint="66"/>
        </w:rPr>
      </w:pPr>
      <w:r w:rsidRPr="00EC7142">
        <w:rPr>
          <w:rFonts w:ascii="ＭＳ Ｐゴシック" w:eastAsia="ＭＳ Ｐゴシック" w:hAnsi="ＭＳ Ｐゴシック" w:cs="ＭＳ Ｐゴシック"/>
          <w:sz w:val="24"/>
          <w:szCs w:val="24"/>
          <w:shd w:val="clear" w:color="auto" w:fill="BDD6EE" w:themeFill="accent1" w:themeFillTint="66"/>
        </w:rPr>
        <w:t>（６）合否判定基準</w:t>
      </w:r>
    </w:p>
    <w:p w14:paraId="6A1CCFD6" w14:textId="77777777" w:rsidR="000A044E" w:rsidRPr="00EC7142" w:rsidRDefault="000A044E" w:rsidP="000A044E">
      <w:pPr>
        <w:ind w:firstLine="478"/>
        <w:jc w:val="left"/>
        <w:rPr>
          <w:rFonts w:eastAsia="ＭＳ Ｐゴシック"/>
          <w:sz w:val="24"/>
          <w:shd w:val="clear" w:color="auto" w:fill="BDD6EE" w:themeFill="accent1" w:themeFillTint="66"/>
        </w:rPr>
      </w:pPr>
      <w:r w:rsidRPr="00EC7142">
        <w:rPr>
          <w:rFonts w:ascii="ＭＳ Ｐゴシック" w:eastAsia="ＭＳ Ｐゴシック" w:hAnsi="ＭＳ Ｐゴシック" w:cs="ＭＳ Ｐゴシック"/>
          <w:sz w:val="24"/>
          <w:szCs w:val="24"/>
          <w:shd w:val="clear" w:color="auto" w:fill="BDD6EE" w:themeFill="accent1" w:themeFillTint="66"/>
        </w:rPr>
        <w:t>総正解率が９割以上の者を合格とすること。</w:t>
      </w:r>
    </w:p>
    <w:p w14:paraId="6E5E29BE" w14:textId="77777777" w:rsidR="000A044E" w:rsidRPr="00EC7142" w:rsidRDefault="000A044E" w:rsidP="000A044E">
      <w:pPr>
        <w:ind w:left="478"/>
        <w:jc w:val="left"/>
        <w:rPr>
          <w:rFonts w:eastAsia="ＭＳ Ｐゴシック"/>
          <w:sz w:val="24"/>
          <w:shd w:val="clear" w:color="auto" w:fill="BDD6EE" w:themeFill="accent1" w:themeFillTint="66"/>
        </w:rPr>
      </w:pPr>
      <w:r w:rsidRPr="00EC7142">
        <w:rPr>
          <w:rFonts w:ascii="ＭＳ Ｐゴシック" w:eastAsia="ＭＳ Ｐゴシック" w:hAnsi="ＭＳ Ｐゴシック" w:cs="ＭＳ Ｐゴシック"/>
          <w:sz w:val="24"/>
          <w:szCs w:val="24"/>
          <w:shd w:val="clear" w:color="auto" w:fill="BDD6EE" w:themeFill="accent1" w:themeFillTint="66"/>
        </w:rPr>
        <w:t>また、筆記試験の総正解率が９割未満の者については、｢喀痰吸引等研修実施委員会｣において、その取扱方針を定めておくこと。</w:t>
      </w:r>
    </w:p>
    <w:p w14:paraId="2D745888"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637532A5"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4"/>
          <w:szCs w:val="24"/>
        </w:rPr>
        <w:t>２．評価による技能修得の確認</w:t>
      </w:r>
    </w:p>
    <w:p w14:paraId="2224CA98"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787CFD36" w14:textId="77777777" w:rsidR="000A044E" w:rsidRPr="000A044E" w:rsidRDefault="000A044E" w:rsidP="000A044E">
      <w:pPr>
        <w:numPr>
          <w:ilvl w:val="0"/>
          <w:numId w:val="6"/>
        </w:numPr>
        <w:jc w:val="left"/>
        <w:rPr>
          <w:rFonts w:eastAsia="ＭＳ Ｐゴシック"/>
          <w:sz w:val="24"/>
        </w:rPr>
      </w:pPr>
      <w:r w:rsidRPr="000A044E">
        <w:rPr>
          <w:rFonts w:ascii="ＭＳ Ｐゴシック" w:eastAsia="ＭＳ Ｐゴシック" w:hAnsi="ＭＳ Ｐゴシック" w:cs="ＭＳ Ｐゴシック"/>
          <w:sz w:val="24"/>
          <w:szCs w:val="24"/>
        </w:rPr>
        <w:t>基本方針</w:t>
      </w:r>
    </w:p>
    <w:p w14:paraId="6E0AF235"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34FAC32E" w14:textId="77777777" w:rsidR="000A044E" w:rsidRPr="000A044E" w:rsidRDefault="000A044E" w:rsidP="000A044E">
      <w:pPr>
        <w:ind w:left="478" w:firstLine="239"/>
        <w:jc w:val="left"/>
        <w:rPr>
          <w:rFonts w:eastAsia="ＭＳ Ｐゴシック"/>
          <w:sz w:val="24"/>
        </w:rPr>
      </w:pPr>
      <w:r w:rsidRPr="000A044E">
        <w:rPr>
          <w:rFonts w:ascii="ＭＳ Ｐゴシック" w:eastAsia="ＭＳ Ｐゴシック" w:hAnsi="ＭＳ Ｐゴシック" w:cs="ＭＳ Ｐゴシック"/>
          <w:sz w:val="24"/>
          <w:szCs w:val="24"/>
        </w:rPr>
        <w:t>基本研修（演習）及び実地研修については、評価の実施より、研修受講者が喀痰吸引等を安全に実施するための技能を修得していることを確認すること。</w:t>
      </w:r>
    </w:p>
    <w:p w14:paraId="131E9328"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17001809" w14:textId="77777777" w:rsidR="000A044E" w:rsidRPr="000A044E" w:rsidRDefault="000A044E" w:rsidP="000A044E">
      <w:pPr>
        <w:ind w:firstLine="478"/>
        <w:jc w:val="left"/>
        <w:rPr>
          <w:rFonts w:eastAsia="ＭＳ Ｐゴシック"/>
          <w:sz w:val="24"/>
        </w:rPr>
      </w:pPr>
      <w:r w:rsidRPr="000A044E">
        <w:rPr>
          <w:rFonts w:ascii="ＭＳ Ｐゴシック" w:eastAsia="ＭＳ Ｐゴシック" w:hAnsi="ＭＳ Ｐゴシック" w:cs="ＭＳ Ｐゴシック"/>
          <w:sz w:val="24"/>
          <w:szCs w:val="24"/>
        </w:rPr>
        <w:t>（ア）基本研修（演習）評価</w:t>
      </w:r>
    </w:p>
    <w:p w14:paraId="79A6D514" w14:textId="77777777" w:rsidR="000A044E" w:rsidRPr="000A044E" w:rsidRDefault="000A044E" w:rsidP="000A044E">
      <w:pPr>
        <w:ind w:left="717"/>
        <w:jc w:val="left"/>
        <w:rPr>
          <w:rFonts w:eastAsia="ＭＳ Ｐゴシック"/>
          <w:sz w:val="24"/>
        </w:rPr>
      </w:pPr>
      <w:r w:rsidRPr="000A044E">
        <w:rPr>
          <w:rFonts w:ascii="ＭＳ Ｐゴシック" w:eastAsia="ＭＳ Ｐゴシック" w:hAnsi="ＭＳ Ｐゴシック" w:cs="ＭＳ Ｐゴシック"/>
          <w:sz w:val="24"/>
          <w:szCs w:val="24"/>
        </w:rPr>
        <w:t>研修受講者が、演習指導講師の指導の下、演習シミュレーター（吸引訓練モデル、経管栄養訓練モデル、心肺蘇生訓練用器材一式）、人体解剖模型、その他演習に必要な機器（吸引装置一式、経管栄養用具一式、処置台又はワゴン等）を用いて、演習を実施し、喀痰吸引等の提供を安全に行うための技術を修得していることを、演習指導講師が評価すること。</w:t>
      </w:r>
    </w:p>
    <w:p w14:paraId="104948DE" w14:textId="77777777" w:rsidR="000A044E" w:rsidRPr="000A044E" w:rsidRDefault="000A044E" w:rsidP="000A044E">
      <w:pPr>
        <w:jc w:val="left"/>
        <w:rPr>
          <w:rFonts w:ascii="ＭＳ Ｐゴシック" w:eastAsia="ＭＳ Ｐゴシック" w:hAnsi="ＭＳ Ｐゴシック" w:cs="ＭＳ Ｐゴシック"/>
          <w:b/>
          <w:sz w:val="24"/>
          <w:szCs w:val="24"/>
        </w:rPr>
      </w:pPr>
    </w:p>
    <w:p w14:paraId="667D3600" w14:textId="77777777" w:rsidR="000A044E" w:rsidRPr="000A044E" w:rsidRDefault="000A044E" w:rsidP="000A044E">
      <w:pPr>
        <w:ind w:firstLine="478"/>
        <w:jc w:val="left"/>
        <w:rPr>
          <w:rFonts w:eastAsia="ＭＳ Ｐゴシック"/>
          <w:sz w:val="24"/>
        </w:rPr>
      </w:pPr>
      <w:r w:rsidRPr="000A044E">
        <w:rPr>
          <w:rFonts w:ascii="ＭＳ Ｐゴシック" w:eastAsia="ＭＳ Ｐゴシック" w:hAnsi="ＭＳ Ｐゴシック" w:cs="ＭＳ Ｐゴシック"/>
          <w:sz w:val="24"/>
          <w:szCs w:val="24"/>
        </w:rPr>
        <w:t>（イ）実地研修評価</w:t>
      </w:r>
    </w:p>
    <w:p w14:paraId="6C8D9788" w14:textId="77777777" w:rsidR="000A044E" w:rsidRPr="000A044E" w:rsidRDefault="000A044E" w:rsidP="000A044E">
      <w:pPr>
        <w:ind w:left="765"/>
        <w:jc w:val="left"/>
        <w:rPr>
          <w:rFonts w:eastAsia="ＭＳ Ｐゴシック"/>
          <w:sz w:val="24"/>
        </w:rPr>
      </w:pPr>
      <w:r w:rsidRPr="000A044E">
        <w:rPr>
          <w:rFonts w:ascii="ＭＳ Ｐゴシック" w:eastAsia="ＭＳ Ｐゴシック" w:hAnsi="ＭＳ Ｐゴシック" w:cs="ＭＳ Ｐゴシック"/>
          <w:sz w:val="24"/>
          <w:szCs w:val="24"/>
        </w:rPr>
        <w:t>研修受講者が、実地研修指導講師の指導の下、実地研修協力者の協力に基づき実地研修を実施し、喀痰吸引等の提供を安全に行うための知識及び技能を修得していることを、実施研修指導講師が評価すること。</w:t>
      </w:r>
    </w:p>
    <w:p w14:paraId="0EFB2E13"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55235782" w14:textId="77777777" w:rsidR="000A044E" w:rsidRPr="000A044E" w:rsidRDefault="000A044E" w:rsidP="000A044E">
      <w:pPr>
        <w:ind w:left="717" w:firstLine="239"/>
        <w:jc w:val="left"/>
        <w:rPr>
          <w:rFonts w:eastAsia="ＭＳ Ｐゴシック"/>
          <w:sz w:val="24"/>
        </w:rPr>
      </w:pPr>
      <w:r w:rsidRPr="000A044E">
        <w:rPr>
          <w:rFonts w:ascii="ＭＳ Ｐゴシック" w:eastAsia="ＭＳ Ｐゴシック" w:hAnsi="ＭＳ Ｐゴシック" w:cs="ＭＳ Ｐゴシック"/>
          <w:sz w:val="24"/>
          <w:szCs w:val="24"/>
        </w:rPr>
        <w:t>評価は、実際の喀痰吸引等の提供が安全管理体制の確保、医師・看護職員・介護職員等の連携確保や役割分担、医師の文書による指示等の条件の下で実施されることを念頭においた基本研修（演習）又は実地研修を実施した上で行うこと。</w:t>
      </w:r>
    </w:p>
    <w:p w14:paraId="47E0F071"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1B74ED34"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6FBCA8AC"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4"/>
          <w:szCs w:val="24"/>
        </w:rPr>
        <w:t>（２）実施手順</w:t>
      </w:r>
    </w:p>
    <w:p w14:paraId="339FC4F2"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13535880" w14:textId="77777777" w:rsidR="000A044E" w:rsidRPr="000A044E" w:rsidRDefault="000A044E" w:rsidP="000A044E">
      <w:pPr>
        <w:ind w:left="405"/>
        <w:jc w:val="left"/>
        <w:rPr>
          <w:rFonts w:eastAsia="ＭＳ Ｐゴシック"/>
          <w:sz w:val="24"/>
        </w:rPr>
      </w:pPr>
      <w:r w:rsidRPr="000A044E">
        <w:rPr>
          <w:rFonts w:ascii="ＭＳ Ｐゴシック" w:eastAsia="ＭＳ Ｐゴシック" w:hAnsi="ＭＳ Ｐゴシック" w:cs="ＭＳ Ｐゴシック"/>
          <w:sz w:val="24"/>
          <w:szCs w:val="24"/>
        </w:rPr>
        <w:t>基本研修（演習）及び実地研修の実施手順は、以下のSTEP１～STEP８の順を踏まえ行うこととし、このうちSTEP４～８について、以下に示す｢基本研修（演習）及び実地研修類型区分｣の区分毎に、｢基本研修（演習）及び実地研修評価基準・評価票｣（別添資料）を用いた評価を行うこと。</w:t>
      </w:r>
    </w:p>
    <w:p w14:paraId="7F76DF24"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4"/>
          <w:szCs w:val="24"/>
        </w:rPr>
        <w:t xml:space="preserve">　　　　なお、具体的な実施手順については、以下に示す｢実施手順参考例｣を踏まえ行うこと。</w:t>
      </w:r>
    </w:p>
    <w:p w14:paraId="0E5B7492"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6593CEB1" w14:textId="77777777" w:rsidR="000A044E" w:rsidRPr="000A044E" w:rsidRDefault="000A044E" w:rsidP="000A044E">
      <w:pPr>
        <w:rPr>
          <w:rFonts w:eastAsia="ＭＳ Ｐゴシック"/>
          <w:sz w:val="24"/>
        </w:rPr>
      </w:pPr>
      <w:r w:rsidRPr="000A044E">
        <w:rPr>
          <w:rFonts w:ascii="ＭＳ Ｐゴシック" w:eastAsia="ＭＳ Ｐゴシック" w:hAnsi="ＭＳ Ｐゴシック" w:cs="ＭＳ Ｐゴシック"/>
          <w:sz w:val="24"/>
          <w:szCs w:val="24"/>
        </w:rPr>
        <w:t xml:space="preserve">　　</w:t>
      </w:r>
      <w:r w:rsidRPr="000A044E">
        <w:rPr>
          <w:rFonts w:eastAsia="ＭＳ Ｐゴシック"/>
          <w:sz w:val="24"/>
        </w:rPr>
        <w:t>STEP</w:t>
      </w:r>
      <w:r w:rsidRPr="000A044E">
        <w:rPr>
          <w:rFonts w:eastAsia="ＭＳ Ｐゴシック"/>
          <w:sz w:val="24"/>
        </w:rPr>
        <w:t>１：安全管理体制確保（</w:t>
      </w:r>
      <w:r w:rsidRPr="000A044E">
        <w:rPr>
          <w:rFonts w:ascii="ＭＳ 明朝" w:hAnsi="ＭＳ 明朝" w:cs="ＭＳ 明朝" w:hint="eastAsia"/>
          <w:sz w:val="24"/>
        </w:rPr>
        <w:t>※</w:t>
      </w:r>
      <w:r w:rsidRPr="000A044E">
        <w:rPr>
          <w:rFonts w:eastAsia="ＭＳ Ｐゴシック"/>
          <w:sz w:val="24"/>
        </w:rPr>
        <w:t>実地研修のみ。）</w:t>
      </w:r>
    </w:p>
    <w:p w14:paraId="726D4B57" w14:textId="77777777" w:rsidR="000A044E" w:rsidRPr="000A044E" w:rsidRDefault="000A044E" w:rsidP="000A044E">
      <w:pPr>
        <w:ind w:left="1195"/>
        <w:rPr>
          <w:rFonts w:eastAsia="ＭＳ Ｐゴシック"/>
          <w:sz w:val="24"/>
        </w:rPr>
      </w:pPr>
      <w:r w:rsidRPr="000A044E">
        <w:rPr>
          <w:rFonts w:eastAsia="ＭＳ Ｐゴシック"/>
          <w:sz w:val="24"/>
        </w:rPr>
        <w:t>実際の喀痰吸引等の提供が、医師、看護職員との連携体制・役割分担の下で行われることを想定し、実地研修指導講師である医師が実地研修指導講師である看護職員とともに、研修受講者の実地研修の実施についての総合的判断を行う。</w:t>
      </w:r>
    </w:p>
    <w:p w14:paraId="65F05026" w14:textId="77777777" w:rsidR="000A044E" w:rsidRPr="000A044E" w:rsidRDefault="000A044E" w:rsidP="000A044E">
      <w:pPr>
        <w:rPr>
          <w:rFonts w:eastAsia="ＭＳ Ｐゴシック"/>
          <w:sz w:val="24"/>
        </w:rPr>
      </w:pPr>
    </w:p>
    <w:p w14:paraId="4F3FB245" w14:textId="77777777" w:rsidR="000A044E" w:rsidRPr="000A044E" w:rsidRDefault="000A044E" w:rsidP="000A044E">
      <w:pPr>
        <w:ind w:firstLine="239"/>
        <w:rPr>
          <w:rFonts w:eastAsia="ＭＳ Ｐゴシック"/>
          <w:sz w:val="24"/>
        </w:rPr>
      </w:pPr>
      <w:r w:rsidRPr="000A044E">
        <w:rPr>
          <w:rFonts w:eastAsia="ＭＳ Ｐゴシック"/>
          <w:sz w:val="24"/>
        </w:rPr>
        <w:t>STEP</w:t>
      </w:r>
      <w:r w:rsidRPr="000A044E">
        <w:rPr>
          <w:rFonts w:eastAsia="ＭＳ Ｐゴシック"/>
          <w:sz w:val="24"/>
        </w:rPr>
        <w:t>２：観察判断（</w:t>
      </w:r>
      <w:r w:rsidRPr="000A044E">
        <w:rPr>
          <w:rFonts w:ascii="ＭＳ 明朝" w:hAnsi="ＭＳ 明朝" w:cs="ＭＳ 明朝" w:hint="eastAsia"/>
          <w:sz w:val="24"/>
        </w:rPr>
        <w:t>※</w:t>
      </w:r>
      <w:r w:rsidRPr="000A044E">
        <w:rPr>
          <w:rFonts w:eastAsia="ＭＳ Ｐゴシック"/>
          <w:sz w:val="24"/>
        </w:rPr>
        <w:t>実地研修のみ。）</w:t>
      </w:r>
    </w:p>
    <w:p w14:paraId="59A6F38E" w14:textId="77777777" w:rsidR="000A044E" w:rsidRPr="000A044E" w:rsidRDefault="000A044E" w:rsidP="000A044E">
      <w:pPr>
        <w:ind w:left="1195"/>
        <w:rPr>
          <w:rFonts w:eastAsia="ＭＳ Ｐゴシック"/>
          <w:sz w:val="24"/>
        </w:rPr>
      </w:pPr>
      <w:r w:rsidRPr="000A044E">
        <w:rPr>
          <w:rFonts w:eastAsia="ＭＳ Ｐゴシック"/>
          <w:sz w:val="24"/>
        </w:rPr>
        <w:t>研修受講者の実地研修の実施毎に、実地研修指導講師が、実地研修協力者の状態像を観察し、実施の可否等を確認する。</w:t>
      </w:r>
    </w:p>
    <w:p w14:paraId="74DA7D67" w14:textId="77777777" w:rsidR="000A044E" w:rsidRPr="000A044E" w:rsidRDefault="000A044E" w:rsidP="000A044E">
      <w:pPr>
        <w:rPr>
          <w:rFonts w:eastAsia="ＭＳ Ｐゴシック"/>
          <w:sz w:val="24"/>
        </w:rPr>
      </w:pPr>
    </w:p>
    <w:p w14:paraId="7D09CB0E" w14:textId="77777777" w:rsidR="000A044E" w:rsidRPr="000A044E" w:rsidRDefault="000A044E" w:rsidP="000A044E">
      <w:pPr>
        <w:ind w:firstLine="239"/>
        <w:rPr>
          <w:rFonts w:eastAsia="ＭＳ Ｐゴシック"/>
          <w:sz w:val="24"/>
        </w:rPr>
      </w:pPr>
      <w:r w:rsidRPr="000A044E">
        <w:rPr>
          <w:rFonts w:eastAsia="ＭＳ Ｐゴシック"/>
          <w:sz w:val="24"/>
        </w:rPr>
        <w:t>STEP</w:t>
      </w:r>
      <w:r w:rsidRPr="000A044E">
        <w:rPr>
          <w:rFonts w:eastAsia="ＭＳ Ｐゴシック"/>
          <w:sz w:val="24"/>
        </w:rPr>
        <w:t>３：観察</w:t>
      </w:r>
    </w:p>
    <w:p w14:paraId="7BBFD4FD" w14:textId="77777777" w:rsidR="000A044E" w:rsidRPr="000A044E" w:rsidRDefault="000A044E" w:rsidP="000A044E">
      <w:pPr>
        <w:ind w:left="1195"/>
        <w:rPr>
          <w:rFonts w:eastAsia="ＭＳ Ｐゴシック"/>
          <w:sz w:val="24"/>
        </w:rPr>
      </w:pPr>
      <w:r w:rsidRPr="000A044E">
        <w:rPr>
          <w:rFonts w:eastAsia="ＭＳ Ｐゴシック"/>
          <w:sz w:val="24"/>
        </w:rPr>
        <w:t>研修受講者が、演習シミュレーター又は実地研修協力者の状態像を観察する。</w:t>
      </w:r>
    </w:p>
    <w:p w14:paraId="095AE653" w14:textId="77777777" w:rsidR="000A044E" w:rsidRPr="000A044E" w:rsidRDefault="000A044E" w:rsidP="000A044E">
      <w:pPr>
        <w:rPr>
          <w:rFonts w:eastAsia="ＭＳ Ｐゴシック"/>
          <w:sz w:val="24"/>
        </w:rPr>
      </w:pPr>
    </w:p>
    <w:p w14:paraId="7F42ADBA" w14:textId="77777777" w:rsidR="000A044E" w:rsidRPr="000A044E" w:rsidRDefault="000A044E" w:rsidP="000A044E">
      <w:pPr>
        <w:ind w:firstLine="239"/>
        <w:rPr>
          <w:rFonts w:eastAsia="ＭＳ Ｐゴシック"/>
          <w:sz w:val="24"/>
        </w:rPr>
      </w:pPr>
      <w:r w:rsidRPr="000A044E">
        <w:rPr>
          <w:rFonts w:eastAsia="ＭＳ Ｐゴシック"/>
          <w:sz w:val="24"/>
        </w:rPr>
        <w:t>STEP</w:t>
      </w:r>
      <w:r w:rsidRPr="000A044E">
        <w:rPr>
          <w:rFonts w:eastAsia="ＭＳ Ｐゴシック"/>
          <w:sz w:val="24"/>
        </w:rPr>
        <w:t>４：準備</w:t>
      </w:r>
    </w:p>
    <w:p w14:paraId="3C0FC5E3" w14:textId="77777777" w:rsidR="000A044E" w:rsidRPr="000A044E" w:rsidRDefault="000A044E" w:rsidP="000A044E">
      <w:pPr>
        <w:ind w:left="1195"/>
        <w:rPr>
          <w:rFonts w:eastAsia="ＭＳ Ｐゴシック"/>
          <w:sz w:val="24"/>
        </w:rPr>
      </w:pPr>
      <w:r w:rsidRPr="000A044E">
        <w:rPr>
          <w:rFonts w:eastAsia="ＭＳ Ｐゴシック"/>
          <w:sz w:val="24"/>
        </w:rPr>
        <w:lastRenderedPageBreak/>
        <w:t>研修受講者が、研修講師である医師の指示等の確認、手洗い、必要物品の用意や確認など、演習又は実地研修の実施に必要な準備を行う。</w:t>
      </w:r>
    </w:p>
    <w:p w14:paraId="44275F1F" w14:textId="77777777" w:rsidR="000A044E" w:rsidRPr="000A044E" w:rsidRDefault="000A044E" w:rsidP="000A044E">
      <w:pPr>
        <w:rPr>
          <w:rFonts w:eastAsia="ＭＳ Ｐゴシック"/>
          <w:sz w:val="24"/>
        </w:rPr>
      </w:pPr>
    </w:p>
    <w:p w14:paraId="3578F0F1" w14:textId="77777777" w:rsidR="000A044E" w:rsidRPr="000A044E" w:rsidRDefault="000A044E" w:rsidP="000A044E">
      <w:pPr>
        <w:ind w:firstLine="239"/>
        <w:rPr>
          <w:rFonts w:eastAsia="ＭＳ Ｐゴシック"/>
          <w:sz w:val="24"/>
        </w:rPr>
      </w:pPr>
      <w:r w:rsidRPr="000A044E">
        <w:rPr>
          <w:rFonts w:eastAsia="ＭＳ Ｐゴシック"/>
          <w:sz w:val="24"/>
        </w:rPr>
        <w:t>STEP</w:t>
      </w:r>
      <w:r w:rsidRPr="000A044E">
        <w:rPr>
          <w:rFonts w:eastAsia="ＭＳ Ｐゴシック"/>
          <w:sz w:val="24"/>
        </w:rPr>
        <w:t>５：実施</w:t>
      </w:r>
    </w:p>
    <w:p w14:paraId="7BC02EBB" w14:textId="77777777" w:rsidR="000A044E" w:rsidRPr="000A044E" w:rsidRDefault="000A044E" w:rsidP="000A044E">
      <w:pPr>
        <w:ind w:left="1195"/>
        <w:rPr>
          <w:rFonts w:eastAsia="ＭＳ Ｐゴシック"/>
          <w:sz w:val="24"/>
        </w:rPr>
      </w:pPr>
      <w:r w:rsidRPr="000A044E">
        <w:rPr>
          <w:rFonts w:eastAsia="ＭＳ Ｐゴシック"/>
          <w:sz w:val="24"/>
        </w:rPr>
        <w:t>研修受講者が、喀痰吸引等の演習又は実地研修を実施し、安全に行われたかどうかを確認する。</w:t>
      </w:r>
    </w:p>
    <w:p w14:paraId="16CDAC54" w14:textId="77777777" w:rsidR="000A044E" w:rsidRPr="000A044E" w:rsidRDefault="000A044E" w:rsidP="000A044E">
      <w:pPr>
        <w:ind w:left="1673" w:hanging="1673"/>
        <w:rPr>
          <w:rFonts w:eastAsia="ＭＳ Ｐゴシック"/>
          <w:sz w:val="24"/>
        </w:rPr>
      </w:pPr>
      <w:r w:rsidRPr="000A044E">
        <w:rPr>
          <w:rFonts w:eastAsia="ＭＳ Ｐゴシック"/>
          <w:sz w:val="24"/>
        </w:rPr>
        <w:t xml:space="preserve">　　　　　　　　　</w:t>
      </w:r>
      <w:r w:rsidRPr="000A044E">
        <w:rPr>
          <w:rFonts w:ascii="ＭＳ 明朝" w:hAnsi="ＭＳ 明朝" w:cs="ＭＳ 明朝" w:hint="eastAsia"/>
          <w:sz w:val="24"/>
        </w:rPr>
        <w:t>※</w:t>
      </w:r>
      <w:r w:rsidRPr="000A044E">
        <w:rPr>
          <w:rFonts w:eastAsia="ＭＳ Ｐゴシック"/>
          <w:sz w:val="24"/>
        </w:rPr>
        <w:t>経鼻経管栄養の場合の栄養チューブが正確に胃の中に挿入されていることの確認を除く。</w:t>
      </w:r>
    </w:p>
    <w:p w14:paraId="6B58D7AC" w14:textId="77777777" w:rsidR="000A044E" w:rsidRPr="000A044E" w:rsidRDefault="000A044E" w:rsidP="000A044E">
      <w:pPr>
        <w:rPr>
          <w:rFonts w:eastAsia="ＭＳ Ｐゴシック"/>
          <w:sz w:val="24"/>
        </w:rPr>
      </w:pPr>
    </w:p>
    <w:p w14:paraId="4A56D46D" w14:textId="77777777" w:rsidR="000A044E" w:rsidRPr="000A044E" w:rsidRDefault="000A044E" w:rsidP="000A044E">
      <w:pPr>
        <w:ind w:firstLine="239"/>
        <w:rPr>
          <w:rFonts w:eastAsia="ＭＳ Ｐゴシック"/>
          <w:sz w:val="24"/>
        </w:rPr>
      </w:pPr>
      <w:r w:rsidRPr="000A044E">
        <w:rPr>
          <w:rFonts w:eastAsia="ＭＳ Ｐゴシック"/>
          <w:sz w:val="24"/>
        </w:rPr>
        <w:t>STEP</w:t>
      </w:r>
      <w:r w:rsidRPr="000A044E">
        <w:rPr>
          <w:rFonts w:eastAsia="ＭＳ Ｐゴシック"/>
          <w:sz w:val="24"/>
        </w:rPr>
        <w:t>６：報告</w:t>
      </w:r>
    </w:p>
    <w:p w14:paraId="002025A7" w14:textId="77777777" w:rsidR="000A044E" w:rsidRPr="000A044E" w:rsidRDefault="000A044E" w:rsidP="000A044E">
      <w:pPr>
        <w:ind w:left="1195"/>
        <w:rPr>
          <w:rFonts w:eastAsia="ＭＳ Ｐゴシック"/>
          <w:sz w:val="24"/>
        </w:rPr>
      </w:pPr>
      <w:r w:rsidRPr="000A044E">
        <w:rPr>
          <w:rFonts w:eastAsia="ＭＳ Ｐゴシック"/>
          <w:sz w:val="24"/>
        </w:rPr>
        <w:t>研修受講者が、演習シミュレーター又は実施研修協力者の喀痰吸引等の実施後の状態を研修講師に報告する。</w:t>
      </w:r>
    </w:p>
    <w:p w14:paraId="6C513927" w14:textId="77777777" w:rsidR="000A044E" w:rsidRPr="000A044E" w:rsidRDefault="000A044E" w:rsidP="000A044E">
      <w:pPr>
        <w:rPr>
          <w:rFonts w:eastAsia="ＭＳ Ｐゴシック"/>
          <w:sz w:val="24"/>
        </w:rPr>
      </w:pPr>
    </w:p>
    <w:p w14:paraId="030A83EF" w14:textId="77777777" w:rsidR="000A044E" w:rsidRPr="000A044E" w:rsidRDefault="000A044E" w:rsidP="000A044E">
      <w:pPr>
        <w:ind w:firstLine="239"/>
        <w:rPr>
          <w:rFonts w:eastAsia="ＭＳ Ｐゴシック"/>
          <w:sz w:val="24"/>
        </w:rPr>
      </w:pPr>
      <w:r w:rsidRPr="000A044E">
        <w:rPr>
          <w:rFonts w:eastAsia="ＭＳ Ｐゴシック"/>
          <w:sz w:val="24"/>
        </w:rPr>
        <w:t>STEP</w:t>
      </w:r>
      <w:r w:rsidRPr="000A044E">
        <w:rPr>
          <w:rFonts w:eastAsia="ＭＳ Ｐゴシック"/>
          <w:sz w:val="24"/>
        </w:rPr>
        <w:t>７：片付け</w:t>
      </w:r>
    </w:p>
    <w:p w14:paraId="457425F1" w14:textId="77777777" w:rsidR="000A044E" w:rsidRPr="000A044E" w:rsidRDefault="000A044E" w:rsidP="000A044E">
      <w:pPr>
        <w:ind w:firstLine="1195"/>
        <w:rPr>
          <w:rFonts w:eastAsia="ＭＳ Ｐゴシック"/>
          <w:sz w:val="24"/>
        </w:rPr>
      </w:pPr>
      <w:r w:rsidRPr="000A044E">
        <w:rPr>
          <w:rFonts w:eastAsia="ＭＳ Ｐゴシック"/>
          <w:sz w:val="24"/>
        </w:rPr>
        <w:t>研修受講者が、演習又は実地研修で使用した物品等を片付ける。</w:t>
      </w:r>
    </w:p>
    <w:p w14:paraId="13E05849" w14:textId="77777777" w:rsidR="000A044E" w:rsidRPr="000A044E" w:rsidRDefault="000A044E" w:rsidP="000A044E">
      <w:pPr>
        <w:rPr>
          <w:rFonts w:eastAsia="ＭＳ Ｐゴシック"/>
          <w:sz w:val="24"/>
        </w:rPr>
      </w:pPr>
    </w:p>
    <w:p w14:paraId="20A7A8CF" w14:textId="77777777" w:rsidR="000A044E" w:rsidRPr="000A044E" w:rsidRDefault="000A044E" w:rsidP="000A044E">
      <w:pPr>
        <w:ind w:firstLine="239"/>
        <w:rPr>
          <w:rFonts w:eastAsia="ＭＳ Ｐゴシック"/>
          <w:sz w:val="24"/>
        </w:rPr>
      </w:pPr>
      <w:r w:rsidRPr="000A044E">
        <w:rPr>
          <w:rFonts w:eastAsia="ＭＳ Ｐゴシック"/>
          <w:sz w:val="24"/>
        </w:rPr>
        <w:t>STEP</w:t>
      </w:r>
      <w:r w:rsidRPr="000A044E">
        <w:rPr>
          <w:rFonts w:eastAsia="ＭＳ Ｐゴシック"/>
          <w:sz w:val="24"/>
        </w:rPr>
        <w:t>８：記録</w:t>
      </w:r>
    </w:p>
    <w:p w14:paraId="5B03E131" w14:textId="77777777" w:rsidR="000A044E" w:rsidRPr="000A044E" w:rsidRDefault="000A044E" w:rsidP="000A044E">
      <w:pPr>
        <w:ind w:firstLine="1195"/>
        <w:rPr>
          <w:rFonts w:eastAsia="ＭＳ Ｐゴシック"/>
          <w:sz w:val="24"/>
        </w:rPr>
      </w:pPr>
      <w:r w:rsidRPr="000A044E">
        <w:rPr>
          <w:rFonts w:eastAsia="ＭＳ Ｐゴシック"/>
          <w:sz w:val="24"/>
        </w:rPr>
        <w:t>研修受講者が、演習又は実地研修で行った喀痰吸引等について記録する。</w:t>
      </w:r>
    </w:p>
    <w:p w14:paraId="3EE30664"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26791241" w14:textId="77777777" w:rsidR="000A044E" w:rsidRPr="000A044E" w:rsidRDefault="000A044E" w:rsidP="000A044E">
      <w:pPr>
        <w:tabs>
          <w:tab w:val="left" w:pos="1912"/>
        </w:tabs>
        <w:jc w:val="left"/>
        <w:rPr>
          <w:rFonts w:eastAsia="ＭＳ Ｐゴシック"/>
          <w:sz w:val="24"/>
        </w:rPr>
      </w:pPr>
      <w:r w:rsidRPr="000A044E">
        <w:rPr>
          <w:rFonts w:ascii="ＭＳ Ｐゴシック" w:eastAsia="ＭＳ Ｐゴシック" w:hAnsi="ＭＳ Ｐゴシック" w:cs="ＭＳ Ｐゴシック"/>
          <w:sz w:val="24"/>
          <w:szCs w:val="24"/>
        </w:rPr>
        <w:tab/>
      </w:r>
    </w:p>
    <w:p w14:paraId="0DBE1EFC" w14:textId="77777777" w:rsidR="000A044E" w:rsidRPr="000A044E" w:rsidRDefault="000A044E" w:rsidP="000A044E">
      <w:pPr>
        <w:ind w:firstLine="239"/>
        <w:jc w:val="left"/>
        <w:rPr>
          <w:rFonts w:eastAsia="ＭＳ Ｐゴシック"/>
          <w:sz w:val="24"/>
        </w:rPr>
      </w:pPr>
      <w:r w:rsidRPr="000A044E">
        <w:rPr>
          <w:rFonts w:ascii="ＭＳ Ｐゴシック" w:eastAsia="ＭＳ Ｐゴシック" w:hAnsi="ＭＳ Ｐゴシック" w:cs="ＭＳ Ｐゴシック"/>
          <w:sz w:val="24"/>
          <w:szCs w:val="24"/>
        </w:rPr>
        <w:t>○基本研修（演習）及び実地研修類型区分</w:t>
      </w:r>
    </w:p>
    <w:tbl>
      <w:tblPr>
        <w:tblW w:w="0" w:type="auto"/>
        <w:tblInd w:w="665" w:type="dxa"/>
        <w:tblLayout w:type="fixed"/>
        <w:tblCellMar>
          <w:left w:w="103" w:type="dxa"/>
        </w:tblCellMar>
        <w:tblLook w:val="0000" w:firstRow="0" w:lastRow="0" w:firstColumn="0" w:lastColumn="0" w:noHBand="0" w:noVBand="0"/>
      </w:tblPr>
      <w:tblGrid>
        <w:gridCol w:w="3685"/>
        <w:gridCol w:w="2126"/>
        <w:gridCol w:w="2988"/>
      </w:tblGrid>
      <w:tr w:rsidR="000A044E" w:rsidRPr="000A044E" w14:paraId="45C7873A" w14:textId="77777777" w:rsidTr="00681553">
        <w:trPr>
          <w:cantSplit/>
        </w:trPr>
        <w:tc>
          <w:tcPr>
            <w:tcW w:w="3685" w:type="dxa"/>
            <w:vMerge w:val="restart"/>
            <w:tcBorders>
              <w:top w:val="single" w:sz="4" w:space="0" w:color="000001"/>
              <w:left w:val="single" w:sz="4" w:space="0" w:color="000001"/>
              <w:bottom w:val="single" w:sz="4" w:space="0" w:color="000001"/>
            </w:tcBorders>
            <w:shd w:val="clear" w:color="auto" w:fill="FFFFFF"/>
          </w:tcPr>
          <w:p w14:paraId="51B75514" w14:textId="77777777" w:rsidR="000A044E" w:rsidRPr="000A044E" w:rsidRDefault="000A044E" w:rsidP="000A044E">
            <w:pPr>
              <w:jc w:val="center"/>
              <w:rPr>
                <w:rFonts w:eastAsia="ＭＳ Ｐゴシック"/>
                <w:sz w:val="24"/>
              </w:rPr>
            </w:pPr>
            <w:r w:rsidRPr="000A044E">
              <w:rPr>
                <w:rFonts w:eastAsia="ＭＳ Ｐゴシック"/>
                <w:sz w:val="24"/>
              </w:rPr>
              <w:t>省令上の行為</w:t>
            </w:r>
          </w:p>
          <w:p w14:paraId="0147CE90" w14:textId="77777777" w:rsidR="000A044E" w:rsidRPr="000A044E" w:rsidRDefault="000A044E" w:rsidP="000A044E">
            <w:pPr>
              <w:jc w:val="center"/>
              <w:rPr>
                <w:rFonts w:eastAsia="ＭＳ Ｐゴシック"/>
                <w:sz w:val="24"/>
              </w:rPr>
            </w:pPr>
            <w:r w:rsidRPr="000A044E">
              <w:rPr>
                <w:rFonts w:eastAsia="ＭＳ Ｐゴシック"/>
                <w:sz w:val="24"/>
              </w:rPr>
              <w:t>（省令別表第１及び第２）</w:t>
            </w:r>
          </w:p>
        </w:tc>
        <w:tc>
          <w:tcPr>
            <w:tcW w:w="5114" w:type="dxa"/>
            <w:gridSpan w:val="2"/>
            <w:tcBorders>
              <w:top w:val="single" w:sz="4" w:space="0" w:color="000001"/>
              <w:left w:val="single" w:sz="4" w:space="0" w:color="000001"/>
              <w:bottom w:val="single" w:sz="4" w:space="0" w:color="000001"/>
              <w:right w:val="single" w:sz="4" w:space="0" w:color="000001"/>
            </w:tcBorders>
            <w:shd w:val="clear" w:color="auto" w:fill="FFFFFF"/>
          </w:tcPr>
          <w:p w14:paraId="3ACC2C2D" w14:textId="77777777" w:rsidR="000A044E" w:rsidRPr="000A044E" w:rsidRDefault="000A044E" w:rsidP="000A044E">
            <w:pPr>
              <w:jc w:val="center"/>
              <w:rPr>
                <w:rFonts w:eastAsia="ＭＳ Ｐゴシック"/>
                <w:sz w:val="24"/>
              </w:rPr>
            </w:pPr>
            <w:r w:rsidRPr="000A044E">
              <w:rPr>
                <w:rFonts w:eastAsia="ＭＳ Ｐゴシック"/>
                <w:sz w:val="24"/>
              </w:rPr>
              <w:t>類型区分</w:t>
            </w:r>
          </w:p>
        </w:tc>
      </w:tr>
      <w:tr w:rsidR="000A044E" w:rsidRPr="000A044E" w14:paraId="00CDFE14" w14:textId="77777777" w:rsidTr="00681553">
        <w:trPr>
          <w:cantSplit/>
        </w:trPr>
        <w:tc>
          <w:tcPr>
            <w:tcW w:w="3685" w:type="dxa"/>
            <w:vMerge/>
            <w:tcBorders>
              <w:top w:val="single" w:sz="4" w:space="0" w:color="000001"/>
              <w:left w:val="single" w:sz="4" w:space="0" w:color="000001"/>
              <w:bottom w:val="single" w:sz="4" w:space="0" w:color="000001"/>
            </w:tcBorders>
            <w:shd w:val="clear" w:color="auto" w:fill="FFFFFF"/>
          </w:tcPr>
          <w:p w14:paraId="129B88F3" w14:textId="77777777" w:rsidR="000A044E" w:rsidRPr="000A044E" w:rsidRDefault="000A044E" w:rsidP="000A044E">
            <w:pPr>
              <w:rPr>
                <w:rFonts w:eastAsia="ＭＳ Ｐゴシック"/>
                <w:sz w:val="24"/>
              </w:rPr>
            </w:pPr>
          </w:p>
        </w:tc>
        <w:tc>
          <w:tcPr>
            <w:tcW w:w="2126" w:type="dxa"/>
            <w:tcBorders>
              <w:top w:val="single" w:sz="4" w:space="0" w:color="000001"/>
              <w:left w:val="single" w:sz="4" w:space="0" w:color="000001"/>
              <w:bottom w:val="single" w:sz="4" w:space="0" w:color="000001"/>
            </w:tcBorders>
            <w:shd w:val="clear" w:color="auto" w:fill="FFFFFF"/>
          </w:tcPr>
          <w:p w14:paraId="73E193B0" w14:textId="77777777" w:rsidR="000A044E" w:rsidRPr="000A044E" w:rsidRDefault="000A044E" w:rsidP="000A044E">
            <w:pPr>
              <w:rPr>
                <w:rFonts w:eastAsia="ＭＳ Ｐゴシック"/>
                <w:sz w:val="24"/>
              </w:rPr>
            </w:pPr>
            <w:r w:rsidRPr="000A044E">
              <w:rPr>
                <w:rFonts w:eastAsia="ＭＳ Ｐゴシック"/>
                <w:sz w:val="24"/>
              </w:rPr>
              <w:t>通常手順</w:t>
            </w:r>
          </w:p>
        </w:tc>
        <w:tc>
          <w:tcPr>
            <w:tcW w:w="2988" w:type="dxa"/>
            <w:tcBorders>
              <w:top w:val="single" w:sz="4" w:space="0" w:color="000001"/>
              <w:left w:val="single" w:sz="4" w:space="0" w:color="000001"/>
              <w:bottom w:val="single" w:sz="4" w:space="0" w:color="000001"/>
              <w:right w:val="single" w:sz="4" w:space="0" w:color="000001"/>
            </w:tcBorders>
            <w:shd w:val="clear" w:color="auto" w:fill="FFFFFF"/>
          </w:tcPr>
          <w:p w14:paraId="2FEBB6BB" w14:textId="77777777" w:rsidR="000A044E" w:rsidRPr="000A044E" w:rsidRDefault="000A044E" w:rsidP="000A044E">
            <w:pPr>
              <w:rPr>
                <w:rFonts w:eastAsia="ＭＳ Ｐゴシック"/>
                <w:sz w:val="24"/>
              </w:rPr>
            </w:pPr>
            <w:r w:rsidRPr="000A044E">
              <w:rPr>
                <w:rFonts w:eastAsia="ＭＳ Ｐゴシック"/>
                <w:sz w:val="24"/>
              </w:rPr>
              <w:t>人工呼吸器装着者</w:t>
            </w:r>
          </w:p>
        </w:tc>
      </w:tr>
      <w:tr w:rsidR="000A044E" w:rsidRPr="000A044E" w14:paraId="719C10D9" w14:textId="77777777" w:rsidTr="00681553">
        <w:trPr>
          <w:cantSplit/>
        </w:trPr>
        <w:tc>
          <w:tcPr>
            <w:tcW w:w="3685" w:type="dxa"/>
            <w:tcBorders>
              <w:top w:val="single" w:sz="4" w:space="0" w:color="000001"/>
              <w:left w:val="single" w:sz="4" w:space="0" w:color="000001"/>
              <w:bottom w:val="single" w:sz="4" w:space="0" w:color="000001"/>
            </w:tcBorders>
            <w:shd w:val="clear" w:color="auto" w:fill="FFFFFF"/>
          </w:tcPr>
          <w:p w14:paraId="7998E615" w14:textId="77777777" w:rsidR="000A044E" w:rsidRPr="000A044E" w:rsidRDefault="000A044E" w:rsidP="000A044E">
            <w:pPr>
              <w:rPr>
                <w:rFonts w:eastAsia="ＭＳ Ｐゴシック"/>
                <w:sz w:val="24"/>
              </w:rPr>
            </w:pPr>
            <w:r w:rsidRPr="000A044E">
              <w:rPr>
                <w:rFonts w:eastAsia="ＭＳ Ｐゴシック"/>
                <w:sz w:val="24"/>
              </w:rPr>
              <w:t>口腔内の喀痰吸引</w:t>
            </w:r>
          </w:p>
        </w:tc>
        <w:tc>
          <w:tcPr>
            <w:tcW w:w="2126" w:type="dxa"/>
            <w:vMerge w:val="restart"/>
            <w:tcBorders>
              <w:top w:val="single" w:sz="4" w:space="0" w:color="000001"/>
              <w:left w:val="single" w:sz="4" w:space="0" w:color="000001"/>
              <w:bottom w:val="single" w:sz="4" w:space="0" w:color="000001"/>
            </w:tcBorders>
            <w:shd w:val="clear" w:color="auto" w:fill="FFFFFF"/>
          </w:tcPr>
          <w:p w14:paraId="79BFA2E5" w14:textId="77777777" w:rsidR="000A044E" w:rsidRPr="000A044E" w:rsidRDefault="000A044E" w:rsidP="000A044E">
            <w:pPr>
              <w:jc w:val="center"/>
              <w:rPr>
                <w:rFonts w:eastAsia="ＭＳ Ｐゴシック"/>
                <w:sz w:val="24"/>
              </w:rPr>
            </w:pPr>
            <w:r w:rsidRPr="000A044E">
              <w:rPr>
                <w:rFonts w:eastAsia="ＭＳ Ｐゴシック"/>
                <w:sz w:val="24"/>
              </w:rPr>
              <w:t>１－</w:t>
            </w:r>
            <w:r w:rsidRPr="000A044E">
              <w:rPr>
                <w:rFonts w:ascii="ＭＳ 明朝" w:hAnsi="ＭＳ 明朝" w:cs="ＭＳ 明朝" w:hint="eastAsia"/>
                <w:sz w:val="24"/>
              </w:rPr>
              <w:t>①</w:t>
            </w:r>
          </w:p>
        </w:tc>
        <w:tc>
          <w:tcPr>
            <w:tcW w:w="2988" w:type="dxa"/>
            <w:vMerge w:val="restart"/>
            <w:tcBorders>
              <w:top w:val="single" w:sz="4" w:space="0" w:color="000001"/>
              <w:left w:val="single" w:sz="4" w:space="0" w:color="000001"/>
              <w:bottom w:val="single" w:sz="4" w:space="0" w:color="000001"/>
              <w:right w:val="single" w:sz="4" w:space="0" w:color="000001"/>
            </w:tcBorders>
            <w:shd w:val="clear" w:color="auto" w:fill="FFFFFF"/>
          </w:tcPr>
          <w:p w14:paraId="47D92CE4" w14:textId="77777777" w:rsidR="000A044E" w:rsidRPr="000A044E" w:rsidRDefault="000A044E" w:rsidP="000A044E">
            <w:pPr>
              <w:jc w:val="center"/>
              <w:rPr>
                <w:rFonts w:eastAsia="ＭＳ Ｐゴシック"/>
                <w:sz w:val="24"/>
              </w:rPr>
            </w:pPr>
            <w:r w:rsidRPr="000A044E">
              <w:rPr>
                <w:rFonts w:eastAsia="ＭＳ Ｐゴシック"/>
                <w:sz w:val="24"/>
              </w:rPr>
              <w:t>１－</w:t>
            </w:r>
            <w:r w:rsidRPr="000A044E">
              <w:rPr>
                <w:rFonts w:ascii="ＭＳ 明朝" w:hAnsi="ＭＳ 明朝" w:cs="ＭＳ 明朝" w:hint="eastAsia"/>
                <w:sz w:val="24"/>
              </w:rPr>
              <w:t>②</w:t>
            </w:r>
          </w:p>
        </w:tc>
      </w:tr>
      <w:tr w:rsidR="000A044E" w:rsidRPr="000A044E" w14:paraId="0C1832CB" w14:textId="77777777" w:rsidTr="00681553">
        <w:trPr>
          <w:cantSplit/>
        </w:trPr>
        <w:tc>
          <w:tcPr>
            <w:tcW w:w="3685" w:type="dxa"/>
            <w:tcBorders>
              <w:top w:val="single" w:sz="4" w:space="0" w:color="000001"/>
              <w:left w:val="single" w:sz="4" w:space="0" w:color="000001"/>
              <w:bottom w:val="single" w:sz="4" w:space="0" w:color="000001"/>
            </w:tcBorders>
            <w:shd w:val="clear" w:color="auto" w:fill="FFFFFF"/>
          </w:tcPr>
          <w:p w14:paraId="0B3F55DD" w14:textId="77777777" w:rsidR="000A044E" w:rsidRPr="000A044E" w:rsidRDefault="000A044E" w:rsidP="000A044E">
            <w:pPr>
              <w:rPr>
                <w:rFonts w:eastAsia="ＭＳ Ｐゴシック"/>
                <w:sz w:val="24"/>
              </w:rPr>
            </w:pPr>
            <w:r w:rsidRPr="000A044E">
              <w:rPr>
                <w:rFonts w:eastAsia="ＭＳ Ｐゴシック"/>
                <w:sz w:val="24"/>
              </w:rPr>
              <w:t>鼻腔内の喀痰吸引</w:t>
            </w:r>
          </w:p>
        </w:tc>
        <w:tc>
          <w:tcPr>
            <w:tcW w:w="2126" w:type="dxa"/>
            <w:vMerge/>
            <w:tcBorders>
              <w:top w:val="single" w:sz="4" w:space="0" w:color="000001"/>
              <w:left w:val="single" w:sz="4" w:space="0" w:color="000001"/>
              <w:bottom w:val="single" w:sz="4" w:space="0" w:color="000001"/>
            </w:tcBorders>
            <w:shd w:val="clear" w:color="auto" w:fill="FFFFFF"/>
          </w:tcPr>
          <w:p w14:paraId="17CDAAAC" w14:textId="77777777" w:rsidR="000A044E" w:rsidRPr="000A044E" w:rsidRDefault="000A044E" w:rsidP="000A044E">
            <w:pPr>
              <w:rPr>
                <w:rFonts w:eastAsia="ＭＳ Ｐゴシック"/>
                <w:sz w:val="24"/>
              </w:rPr>
            </w:pPr>
          </w:p>
        </w:tc>
        <w:tc>
          <w:tcPr>
            <w:tcW w:w="2988" w:type="dxa"/>
            <w:vMerge/>
            <w:tcBorders>
              <w:top w:val="single" w:sz="4" w:space="0" w:color="000001"/>
              <w:left w:val="single" w:sz="4" w:space="0" w:color="000001"/>
              <w:bottom w:val="single" w:sz="4" w:space="0" w:color="000001"/>
              <w:right w:val="single" w:sz="4" w:space="0" w:color="000001"/>
            </w:tcBorders>
            <w:shd w:val="clear" w:color="auto" w:fill="FFFFFF"/>
          </w:tcPr>
          <w:p w14:paraId="4819427B" w14:textId="77777777" w:rsidR="000A044E" w:rsidRPr="000A044E" w:rsidRDefault="000A044E" w:rsidP="000A044E">
            <w:pPr>
              <w:rPr>
                <w:rFonts w:eastAsia="ＭＳ Ｐゴシック"/>
                <w:sz w:val="24"/>
              </w:rPr>
            </w:pPr>
          </w:p>
        </w:tc>
      </w:tr>
      <w:tr w:rsidR="000A044E" w:rsidRPr="000A044E" w14:paraId="76B5DC9B" w14:textId="77777777" w:rsidTr="00681553">
        <w:tc>
          <w:tcPr>
            <w:tcW w:w="3685" w:type="dxa"/>
            <w:tcBorders>
              <w:top w:val="single" w:sz="4" w:space="0" w:color="000001"/>
              <w:left w:val="single" w:sz="4" w:space="0" w:color="000001"/>
              <w:bottom w:val="single" w:sz="4" w:space="0" w:color="000001"/>
            </w:tcBorders>
            <w:shd w:val="clear" w:color="auto" w:fill="FFFFFF"/>
          </w:tcPr>
          <w:p w14:paraId="17613B83" w14:textId="77777777" w:rsidR="000A044E" w:rsidRPr="000A044E" w:rsidRDefault="000A044E" w:rsidP="000A044E">
            <w:pPr>
              <w:rPr>
                <w:rFonts w:eastAsia="ＭＳ Ｐゴシック"/>
                <w:sz w:val="24"/>
              </w:rPr>
            </w:pPr>
            <w:r w:rsidRPr="000A044E">
              <w:rPr>
                <w:rFonts w:eastAsia="ＭＳ Ｐゴシック"/>
                <w:sz w:val="24"/>
              </w:rPr>
              <w:t>気管カニューレ内部の喀痰吸引</w:t>
            </w:r>
          </w:p>
        </w:tc>
        <w:tc>
          <w:tcPr>
            <w:tcW w:w="2126" w:type="dxa"/>
            <w:tcBorders>
              <w:top w:val="single" w:sz="4" w:space="0" w:color="000001"/>
              <w:left w:val="single" w:sz="4" w:space="0" w:color="000001"/>
              <w:bottom w:val="single" w:sz="4" w:space="0" w:color="000001"/>
            </w:tcBorders>
            <w:shd w:val="clear" w:color="auto" w:fill="FFFFFF"/>
          </w:tcPr>
          <w:p w14:paraId="0834D90D" w14:textId="77777777" w:rsidR="000A044E" w:rsidRPr="000A044E" w:rsidRDefault="000A044E" w:rsidP="000A044E">
            <w:pPr>
              <w:jc w:val="center"/>
              <w:rPr>
                <w:rFonts w:eastAsia="ＭＳ Ｐゴシック"/>
                <w:sz w:val="24"/>
              </w:rPr>
            </w:pPr>
            <w:r w:rsidRPr="000A044E">
              <w:rPr>
                <w:rFonts w:eastAsia="ＭＳ Ｐゴシック"/>
                <w:sz w:val="24"/>
              </w:rPr>
              <w:t>１－</w:t>
            </w:r>
            <w:r w:rsidRPr="000A044E">
              <w:rPr>
                <w:rFonts w:ascii="ＭＳ 明朝" w:hAnsi="ＭＳ 明朝" w:cs="ＭＳ 明朝" w:hint="eastAsia"/>
                <w:sz w:val="24"/>
              </w:rPr>
              <w:t>③</w:t>
            </w:r>
          </w:p>
        </w:tc>
        <w:tc>
          <w:tcPr>
            <w:tcW w:w="2988" w:type="dxa"/>
            <w:tcBorders>
              <w:top w:val="single" w:sz="4" w:space="0" w:color="000001"/>
              <w:left w:val="single" w:sz="4" w:space="0" w:color="000001"/>
              <w:bottom w:val="single" w:sz="4" w:space="0" w:color="000001"/>
              <w:right w:val="single" w:sz="4" w:space="0" w:color="000001"/>
            </w:tcBorders>
            <w:shd w:val="clear" w:color="auto" w:fill="FFFFFF"/>
          </w:tcPr>
          <w:p w14:paraId="6E776DA2" w14:textId="77777777" w:rsidR="000A044E" w:rsidRPr="000A044E" w:rsidRDefault="000A044E" w:rsidP="000A044E">
            <w:pPr>
              <w:jc w:val="center"/>
              <w:rPr>
                <w:rFonts w:eastAsia="ＭＳ Ｐゴシック"/>
                <w:sz w:val="24"/>
              </w:rPr>
            </w:pPr>
            <w:r w:rsidRPr="000A044E">
              <w:rPr>
                <w:rFonts w:eastAsia="ＭＳ Ｐゴシック"/>
                <w:sz w:val="24"/>
              </w:rPr>
              <w:t>１－</w:t>
            </w:r>
            <w:r w:rsidRPr="000A044E">
              <w:rPr>
                <w:rFonts w:ascii="ＭＳ 明朝" w:hAnsi="ＭＳ 明朝" w:cs="ＭＳ 明朝" w:hint="eastAsia"/>
                <w:sz w:val="24"/>
              </w:rPr>
              <w:t>④</w:t>
            </w:r>
          </w:p>
        </w:tc>
      </w:tr>
      <w:tr w:rsidR="000A044E" w:rsidRPr="000A044E" w14:paraId="5161E33F" w14:textId="77777777" w:rsidTr="00681553">
        <w:tc>
          <w:tcPr>
            <w:tcW w:w="3685" w:type="dxa"/>
            <w:tcBorders>
              <w:top w:val="single" w:sz="4" w:space="0" w:color="000001"/>
              <w:left w:val="single" w:sz="4" w:space="0" w:color="000001"/>
              <w:bottom w:val="single" w:sz="4" w:space="0" w:color="000001"/>
            </w:tcBorders>
            <w:shd w:val="clear" w:color="auto" w:fill="FFFFFF"/>
          </w:tcPr>
          <w:p w14:paraId="39DD10C8" w14:textId="77777777" w:rsidR="000A044E" w:rsidRPr="000A044E" w:rsidRDefault="000A044E" w:rsidP="000A044E">
            <w:pPr>
              <w:rPr>
                <w:rFonts w:eastAsia="ＭＳ Ｐゴシック"/>
                <w:sz w:val="24"/>
              </w:rPr>
            </w:pPr>
            <w:r w:rsidRPr="000A044E">
              <w:rPr>
                <w:rFonts w:eastAsia="ＭＳ Ｐゴシック"/>
                <w:sz w:val="24"/>
              </w:rPr>
              <w:t>胃ろう又は腸ろうによる経管栄養</w:t>
            </w:r>
          </w:p>
        </w:tc>
        <w:tc>
          <w:tcPr>
            <w:tcW w:w="2126" w:type="dxa"/>
            <w:tcBorders>
              <w:top w:val="single" w:sz="4" w:space="0" w:color="000001"/>
              <w:left w:val="single" w:sz="4" w:space="0" w:color="000001"/>
              <w:bottom w:val="single" w:sz="4" w:space="0" w:color="000001"/>
            </w:tcBorders>
            <w:shd w:val="clear" w:color="auto" w:fill="FFFFFF"/>
          </w:tcPr>
          <w:p w14:paraId="70D9A6D7" w14:textId="77777777" w:rsidR="000A044E" w:rsidRPr="000A044E" w:rsidRDefault="000A044E" w:rsidP="000A044E">
            <w:pPr>
              <w:jc w:val="center"/>
              <w:rPr>
                <w:rFonts w:eastAsia="ＭＳ Ｐゴシック"/>
                <w:sz w:val="24"/>
              </w:rPr>
            </w:pPr>
            <w:r w:rsidRPr="000A044E">
              <w:rPr>
                <w:rFonts w:eastAsia="ＭＳ Ｐゴシック"/>
                <w:sz w:val="24"/>
              </w:rPr>
              <w:t>１－</w:t>
            </w:r>
            <w:r w:rsidRPr="000A044E">
              <w:rPr>
                <w:rFonts w:ascii="ＭＳ 明朝" w:hAnsi="ＭＳ 明朝" w:cs="ＭＳ 明朝" w:hint="eastAsia"/>
                <w:sz w:val="24"/>
              </w:rPr>
              <w:t>⑤</w:t>
            </w:r>
          </w:p>
        </w:tc>
        <w:tc>
          <w:tcPr>
            <w:tcW w:w="2988" w:type="dxa"/>
            <w:tcBorders>
              <w:top w:val="single" w:sz="4" w:space="0" w:color="000001"/>
              <w:left w:val="single" w:sz="4" w:space="0" w:color="000001"/>
              <w:bottom w:val="single" w:sz="4" w:space="0" w:color="000001"/>
              <w:right w:val="single" w:sz="4" w:space="0" w:color="000001"/>
            </w:tcBorders>
            <w:shd w:val="clear" w:color="auto" w:fill="FFFFFF"/>
          </w:tcPr>
          <w:p w14:paraId="68E26C4E" w14:textId="77777777" w:rsidR="000A044E" w:rsidRPr="000A044E" w:rsidRDefault="000A044E" w:rsidP="000A044E">
            <w:pPr>
              <w:jc w:val="center"/>
              <w:rPr>
                <w:rFonts w:eastAsia="ＭＳ Ｐゴシック"/>
                <w:sz w:val="24"/>
              </w:rPr>
            </w:pPr>
            <w:r w:rsidRPr="000A044E">
              <w:rPr>
                <w:rFonts w:eastAsia="ＭＳ Ｐゴシック"/>
                <w:sz w:val="24"/>
              </w:rPr>
              <w:t>－</w:t>
            </w:r>
          </w:p>
        </w:tc>
      </w:tr>
      <w:tr w:rsidR="000A044E" w:rsidRPr="000A044E" w14:paraId="07C99F9C" w14:textId="77777777" w:rsidTr="00681553">
        <w:tc>
          <w:tcPr>
            <w:tcW w:w="3685" w:type="dxa"/>
            <w:tcBorders>
              <w:top w:val="single" w:sz="4" w:space="0" w:color="000001"/>
              <w:left w:val="single" w:sz="4" w:space="0" w:color="000001"/>
              <w:bottom w:val="single" w:sz="4" w:space="0" w:color="000001"/>
            </w:tcBorders>
            <w:shd w:val="clear" w:color="auto" w:fill="FFFFFF"/>
          </w:tcPr>
          <w:p w14:paraId="3357CBD8" w14:textId="77777777" w:rsidR="000A044E" w:rsidRPr="000A044E" w:rsidRDefault="000A044E" w:rsidP="000A044E">
            <w:pPr>
              <w:rPr>
                <w:rFonts w:eastAsia="ＭＳ Ｐゴシック"/>
                <w:sz w:val="24"/>
              </w:rPr>
            </w:pPr>
            <w:r w:rsidRPr="000A044E">
              <w:rPr>
                <w:rFonts w:eastAsia="ＭＳ Ｐゴシック"/>
                <w:sz w:val="24"/>
              </w:rPr>
              <w:t>経鼻経管栄養</w:t>
            </w:r>
          </w:p>
        </w:tc>
        <w:tc>
          <w:tcPr>
            <w:tcW w:w="2126" w:type="dxa"/>
            <w:tcBorders>
              <w:top w:val="single" w:sz="4" w:space="0" w:color="000001"/>
              <w:left w:val="single" w:sz="4" w:space="0" w:color="000001"/>
              <w:bottom w:val="single" w:sz="4" w:space="0" w:color="000001"/>
            </w:tcBorders>
            <w:shd w:val="clear" w:color="auto" w:fill="FFFFFF"/>
          </w:tcPr>
          <w:p w14:paraId="4A33DCC8" w14:textId="77777777" w:rsidR="000A044E" w:rsidRPr="000A044E" w:rsidRDefault="000A044E" w:rsidP="000A044E">
            <w:pPr>
              <w:jc w:val="center"/>
              <w:rPr>
                <w:rFonts w:eastAsia="ＭＳ Ｐゴシック"/>
                <w:sz w:val="24"/>
              </w:rPr>
            </w:pPr>
            <w:r w:rsidRPr="000A044E">
              <w:rPr>
                <w:rFonts w:eastAsia="ＭＳ Ｐゴシック"/>
                <w:sz w:val="24"/>
              </w:rPr>
              <w:t>１－</w:t>
            </w:r>
            <w:r w:rsidRPr="000A044E">
              <w:rPr>
                <w:rFonts w:ascii="ＭＳ 明朝" w:hAnsi="ＭＳ 明朝" w:cs="ＭＳ 明朝" w:hint="eastAsia"/>
                <w:sz w:val="24"/>
              </w:rPr>
              <w:t>⑥</w:t>
            </w:r>
          </w:p>
        </w:tc>
        <w:tc>
          <w:tcPr>
            <w:tcW w:w="2988" w:type="dxa"/>
            <w:tcBorders>
              <w:top w:val="single" w:sz="4" w:space="0" w:color="000001"/>
              <w:left w:val="single" w:sz="4" w:space="0" w:color="000001"/>
              <w:bottom w:val="single" w:sz="4" w:space="0" w:color="000001"/>
              <w:right w:val="single" w:sz="4" w:space="0" w:color="000001"/>
            </w:tcBorders>
            <w:shd w:val="clear" w:color="auto" w:fill="FFFFFF"/>
          </w:tcPr>
          <w:p w14:paraId="42A9D127" w14:textId="77777777" w:rsidR="000A044E" w:rsidRPr="000A044E" w:rsidRDefault="000A044E" w:rsidP="000A044E">
            <w:pPr>
              <w:jc w:val="center"/>
              <w:rPr>
                <w:rFonts w:eastAsia="ＭＳ Ｐゴシック"/>
                <w:sz w:val="24"/>
              </w:rPr>
            </w:pPr>
            <w:r w:rsidRPr="000A044E">
              <w:rPr>
                <w:rFonts w:eastAsia="ＭＳ Ｐゴシック"/>
                <w:sz w:val="24"/>
              </w:rPr>
              <w:t>－</w:t>
            </w:r>
          </w:p>
        </w:tc>
      </w:tr>
      <w:tr w:rsidR="000A044E" w:rsidRPr="000A044E" w14:paraId="612FA848" w14:textId="77777777" w:rsidTr="00681553">
        <w:tc>
          <w:tcPr>
            <w:tcW w:w="3685" w:type="dxa"/>
            <w:tcBorders>
              <w:top w:val="single" w:sz="4" w:space="0" w:color="000001"/>
              <w:left w:val="single" w:sz="4" w:space="0" w:color="000001"/>
              <w:bottom w:val="single" w:sz="4" w:space="0" w:color="000001"/>
            </w:tcBorders>
            <w:shd w:val="clear" w:color="auto" w:fill="FFFFFF"/>
          </w:tcPr>
          <w:p w14:paraId="5CFCE05D" w14:textId="77777777" w:rsidR="000A044E" w:rsidRPr="000A044E" w:rsidRDefault="000A044E" w:rsidP="000A044E">
            <w:pPr>
              <w:rPr>
                <w:rFonts w:eastAsia="ＭＳ Ｐゴシック"/>
                <w:sz w:val="24"/>
              </w:rPr>
            </w:pPr>
            <w:r w:rsidRPr="000A044E">
              <w:rPr>
                <w:rFonts w:eastAsia="ＭＳ Ｐゴシック"/>
                <w:sz w:val="24"/>
              </w:rPr>
              <w:t>救急蘇生法</w:t>
            </w:r>
          </w:p>
        </w:tc>
        <w:tc>
          <w:tcPr>
            <w:tcW w:w="2126" w:type="dxa"/>
            <w:tcBorders>
              <w:top w:val="single" w:sz="4" w:space="0" w:color="000001"/>
              <w:left w:val="single" w:sz="4" w:space="0" w:color="000001"/>
              <w:bottom w:val="single" w:sz="4" w:space="0" w:color="000001"/>
            </w:tcBorders>
            <w:shd w:val="clear" w:color="auto" w:fill="FFFFFF"/>
          </w:tcPr>
          <w:p w14:paraId="6C382E91" w14:textId="77777777" w:rsidR="000A044E" w:rsidRPr="000A044E" w:rsidRDefault="000A044E" w:rsidP="000A044E">
            <w:pPr>
              <w:jc w:val="center"/>
              <w:rPr>
                <w:rFonts w:eastAsia="ＭＳ Ｐゴシック"/>
                <w:sz w:val="24"/>
              </w:rPr>
            </w:pPr>
            <w:r w:rsidRPr="000A044E">
              <w:rPr>
                <w:rFonts w:eastAsia="ＭＳ Ｐゴシック"/>
                <w:sz w:val="24"/>
              </w:rPr>
              <w:t>－</w:t>
            </w:r>
          </w:p>
        </w:tc>
        <w:tc>
          <w:tcPr>
            <w:tcW w:w="2988" w:type="dxa"/>
            <w:tcBorders>
              <w:top w:val="single" w:sz="4" w:space="0" w:color="000001"/>
              <w:left w:val="single" w:sz="4" w:space="0" w:color="000001"/>
              <w:bottom w:val="single" w:sz="4" w:space="0" w:color="000001"/>
              <w:right w:val="single" w:sz="4" w:space="0" w:color="000001"/>
            </w:tcBorders>
            <w:shd w:val="clear" w:color="auto" w:fill="FFFFFF"/>
          </w:tcPr>
          <w:p w14:paraId="425F6843" w14:textId="77777777" w:rsidR="000A044E" w:rsidRPr="000A044E" w:rsidRDefault="000A044E" w:rsidP="000A044E">
            <w:pPr>
              <w:jc w:val="center"/>
              <w:rPr>
                <w:rFonts w:eastAsia="ＭＳ Ｐゴシック"/>
                <w:sz w:val="24"/>
              </w:rPr>
            </w:pPr>
            <w:r w:rsidRPr="000A044E">
              <w:rPr>
                <w:rFonts w:eastAsia="ＭＳ Ｐゴシック"/>
                <w:sz w:val="24"/>
              </w:rPr>
              <w:t>－</w:t>
            </w:r>
          </w:p>
        </w:tc>
      </w:tr>
    </w:tbl>
    <w:p w14:paraId="7C57B91B" w14:textId="77777777" w:rsidR="000A044E" w:rsidRPr="000A044E" w:rsidRDefault="000A044E" w:rsidP="000A044E">
      <w:pPr>
        <w:ind w:firstLine="627"/>
        <w:rPr>
          <w:rFonts w:eastAsia="ＭＳ Ｐゴシック"/>
          <w:sz w:val="24"/>
        </w:rPr>
      </w:pPr>
      <w:r w:rsidRPr="000A044E">
        <w:rPr>
          <w:rFonts w:eastAsia="ＭＳ Ｐゴシック"/>
          <w:szCs w:val="21"/>
        </w:rPr>
        <w:t>１－</w:t>
      </w:r>
      <w:r w:rsidRPr="000A044E">
        <w:rPr>
          <w:rFonts w:ascii="ＭＳ 明朝" w:hAnsi="ＭＳ 明朝" w:cs="ＭＳ 明朝" w:hint="eastAsia"/>
          <w:szCs w:val="21"/>
        </w:rPr>
        <w:t>①</w:t>
      </w:r>
      <w:r w:rsidRPr="000A044E">
        <w:rPr>
          <w:rFonts w:eastAsia="ＭＳ Ｐゴシック"/>
          <w:szCs w:val="21"/>
        </w:rPr>
        <w:t>：喀痰吸引　－口腔内・鼻腔内吸引（通常手順）－</w:t>
      </w:r>
    </w:p>
    <w:p w14:paraId="4C6530AD" w14:textId="77777777" w:rsidR="000A044E" w:rsidRPr="000A044E" w:rsidRDefault="000A044E" w:rsidP="000A044E">
      <w:pPr>
        <w:ind w:firstLine="627"/>
        <w:rPr>
          <w:rFonts w:eastAsia="ＭＳ Ｐゴシック"/>
          <w:sz w:val="24"/>
        </w:rPr>
      </w:pPr>
      <w:r w:rsidRPr="000A044E">
        <w:rPr>
          <w:rFonts w:eastAsia="ＭＳ Ｐゴシック"/>
          <w:szCs w:val="21"/>
        </w:rPr>
        <w:t>１－</w:t>
      </w:r>
      <w:r w:rsidRPr="000A044E">
        <w:rPr>
          <w:rFonts w:ascii="ＭＳ 明朝" w:hAnsi="ＭＳ 明朝" w:cs="ＭＳ 明朝" w:hint="eastAsia"/>
          <w:szCs w:val="21"/>
        </w:rPr>
        <w:t>②</w:t>
      </w:r>
      <w:r w:rsidRPr="000A044E">
        <w:rPr>
          <w:rFonts w:eastAsia="ＭＳ Ｐゴシック"/>
          <w:szCs w:val="21"/>
        </w:rPr>
        <w:t>：喀痰吸引　－口腔内・鼻腔内吸引（人工呼吸器装着者：非侵襲的人工呼吸療法）－</w:t>
      </w:r>
    </w:p>
    <w:p w14:paraId="61093E07" w14:textId="77777777" w:rsidR="000A044E" w:rsidRPr="000A044E" w:rsidRDefault="000A044E" w:rsidP="000A044E">
      <w:pPr>
        <w:ind w:firstLine="627"/>
        <w:rPr>
          <w:rFonts w:eastAsia="ＭＳ Ｐゴシック"/>
          <w:sz w:val="24"/>
        </w:rPr>
      </w:pPr>
      <w:r w:rsidRPr="000A044E">
        <w:rPr>
          <w:rFonts w:eastAsia="ＭＳ Ｐゴシック"/>
          <w:szCs w:val="21"/>
        </w:rPr>
        <w:t>１－</w:t>
      </w:r>
      <w:r w:rsidRPr="000A044E">
        <w:rPr>
          <w:rFonts w:ascii="ＭＳ 明朝" w:hAnsi="ＭＳ 明朝" w:cs="ＭＳ 明朝" w:hint="eastAsia"/>
          <w:szCs w:val="21"/>
        </w:rPr>
        <w:t>③</w:t>
      </w:r>
      <w:r w:rsidRPr="000A044E">
        <w:rPr>
          <w:rFonts w:eastAsia="ＭＳ Ｐゴシック"/>
          <w:szCs w:val="21"/>
        </w:rPr>
        <w:t>：喀痰吸引　－気管カニューレ内部吸引（通常手順）－</w:t>
      </w:r>
    </w:p>
    <w:p w14:paraId="3A9D82F0" w14:textId="77777777" w:rsidR="000A044E" w:rsidRPr="000A044E" w:rsidRDefault="000A044E" w:rsidP="000A044E">
      <w:pPr>
        <w:ind w:firstLine="627"/>
        <w:rPr>
          <w:rFonts w:eastAsia="ＭＳ Ｐゴシック"/>
          <w:sz w:val="24"/>
        </w:rPr>
      </w:pPr>
      <w:r w:rsidRPr="000A044E">
        <w:rPr>
          <w:rFonts w:eastAsia="ＭＳ Ｐゴシック"/>
          <w:szCs w:val="21"/>
        </w:rPr>
        <w:t>１－</w:t>
      </w:r>
      <w:r w:rsidRPr="000A044E">
        <w:rPr>
          <w:rFonts w:ascii="ＭＳ 明朝" w:hAnsi="ＭＳ 明朝" w:cs="ＭＳ 明朝" w:hint="eastAsia"/>
          <w:szCs w:val="21"/>
        </w:rPr>
        <w:t>④</w:t>
      </w:r>
      <w:r w:rsidRPr="000A044E">
        <w:rPr>
          <w:rFonts w:eastAsia="ＭＳ Ｐゴシック"/>
          <w:szCs w:val="21"/>
        </w:rPr>
        <w:t>：喀痰吸引　－気管カニューレ内部吸引（人工呼吸器装着者：侵襲的人工呼吸療法）－</w:t>
      </w:r>
    </w:p>
    <w:p w14:paraId="47B4F659" w14:textId="77777777" w:rsidR="000A044E" w:rsidRPr="000A044E" w:rsidRDefault="000A044E" w:rsidP="000A044E">
      <w:pPr>
        <w:ind w:firstLine="627"/>
        <w:rPr>
          <w:rFonts w:eastAsia="ＭＳ Ｐゴシック"/>
          <w:sz w:val="24"/>
        </w:rPr>
      </w:pPr>
      <w:r w:rsidRPr="000A044E">
        <w:rPr>
          <w:rFonts w:eastAsia="ＭＳ Ｐゴシック"/>
          <w:szCs w:val="21"/>
        </w:rPr>
        <w:t>１－</w:t>
      </w:r>
      <w:r w:rsidRPr="000A044E">
        <w:rPr>
          <w:rFonts w:ascii="ＭＳ 明朝" w:hAnsi="ＭＳ 明朝" w:cs="ＭＳ 明朝" w:hint="eastAsia"/>
          <w:szCs w:val="21"/>
        </w:rPr>
        <w:t>⑤</w:t>
      </w:r>
      <w:r w:rsidRPr="000A044E">
        <w:rPr>
          <w:rFonts w:eastAsia="ＭＳ Ｐゴシック"/>
          <w:szCs w:val="21"/>
        </w:rPr>
        <w:t>：経管栄養　－胃ろう又は腸ろうによる経管栄養－</w:t>
      </w:r>
    </w:p>
    <w:p w14:paraId="045B80EA" w14:textId="77777777" w:rsidR="000A044E" w:rsidRPr="000A044E" w:rsidRDefault="000A044E" w:rsidP="000A044E">
      <w:pPr>
        <w:ind w:firstLine="627"/>
        <w:rPr>
          <w:rFonts w:eastAsia="ＭＳ Ｐゴシック"/>
          <w:sz w:val="24"/>
        </w:rPr>
      </w:pPr>
      <w:r w:rsidRPr="000A044E">
        <w:rPr>
          <w:rFonts w:eastAsia="ＭＳ Ｐゴシック"/>
          <w:szCs w:val="21"/>
        </w:rPr>
        <w:t>１－</w:t>
      </w:r>
      <w:r w:rsidRPr="000A044E">
        <w:rPr>
          <w:rFonts w:ascii="ＭＳ 明朝" w:hAnsi="ＭＳ 明朝" w:cs="ＭＳ 明朝" w:hint="eastAsia"/>
          <w:szCs w:val="21"/>
        </w:rPr>
        <w:t>⑥</w:t>
      </w:r>
      <w:r w:rsidRPr="000A044E">
        <w:rPr>
          <w:rFonts w:eastAsia="ＭＳ Ｐゴシック"/>
          <w:szCs w:val="21"/>
        </w:rPr>
        <w:t>：経管栄養　－経鼻経管栄養－</w:t>
      </w:r>
    </w:p>
    <w:p w14:paraId="456D368C" w14:textId="77777777" w:rsidR="000A044E" w:rsidRPr="000A044E" w:rsidRDefault="000A044E" w:rsidP="000A044E">
      <w:pPr>
        <w:jc w:val="left"/>
        <w:rPr>
          <w:rFonts w:ascii="ＭＳ Ｐゴシック" w:eastAsia="ＭＳ Ｐゴシック" w:hAnsi="ＭＳ Ｐゴシック" w:cs="ＭＳ Ｐゴシック"/>
          <w:szCs w:val="24"/>
        </w:rPr>
      </w:pPr>
    </w:p>
    <w:p w14:paraId="09D272C7"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6989EE91" w14:textId="77777777" w:rsidR="000A044E" w:rsidRPr="000A044E" w:rsidRDefault="000A044E" w:rsidP="000A044E">
      <w:pPr>
        <w:ind w:firstLine="239"/>
        <w:jc w:val="left"/>
        <w:rPr>
          <w:rFonts w:eastAsia="ＭＳ Ｐゴシック"/>
          <w:sz w:val="24"/>
        </w:rPr>
      </w:pPr>
      <w:r w:rsidRPr="000A044E">
        <w:rPr>
          <w:rFonts w:ascii="ＭＳ Ｐゴシック" w:eastAsia="ＭＳ Ｐゴシック" w:hAnsi="ＭＳ Ｐゴシック" w:cs="ＭＳ Ｐゴシック"/>
          <w:sz w:val="24"/>
          <w:szCs w:val="24"/>
        </w:rPr>
        <w:t>○実施手順参考例</w:t>
      </w:r>
    </w:p>
    <w:p w14:paraId="6B922C4E"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61BAA14C" w14:textId="77777777" w:rsidR="000A044E" w:rsidRPr="000A044E" w:rsidRDefault="000A044E" w:rsidP="000A044E">
      <w:pPr>
        <w:numPr>
          <w:ilvl w:val="0"/>
          <w:numId w:val="4"/>
        </w:numPr>
        <w:jc w:val="left"/>
        <w:rPr>
          <w:rFonts w:eastAsia="ＭＳ Ｐゴシック"/>
          <w:sz w:val="24"/>
        </w:rPr>
      </w:pPr>
      <w:r w:rsidRPr="000A044E">
        <w:rPr>
          <w:rFonts w:ascii="ＭＳ Ｐゴシック" w:eastAsia="ＭＳ Ｐゴシック" w:hAnsi="ＭＳ Ｐゴシック" w:cs="ＭＳ Ｐゴシック"/>
          <w:sz w:val="24"/>
          <w:szCs w:val="24"/>
        </w:rPr>
        <w:t>基本研修（演習）実施手順（例）</w:t>
      </w:r>
    </w:p>
    <w:p w14:paraId="4FCACF47"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327EBB7F" w14:textId="77777777" w:rsidR="000A044E" w:rsidRPr="000A044E" w:rsidRDefault="000A044E" w:rsidP="000A044E">
      <w:pPr>
        <w:numPr>
          <w:ilvl w:val="0"/>
          <w:numId w:val="2"/>
        </w:numPr>
        <w:jc w:val="left"/>
        <w:rPr>
          <w:rFonts w:eastAsia="ＭＳ Ｐゴシック"/>
          <w:sz w:val="24"/>
        </w:rPr>
      </w:pPr>
      <w:r w:rsidRPr="000A044E">
        <w:rPr>
          <w:rFonts w:ascii="ＭＳ Ｐゴシック" w:eastAsia="ＭＳ Ｐゴシック" w:hAnsi="ＭＳ Ｐゴシック" w:cs="ＭＳ Ｐゴシック"/>
          <w:sz w:val="24"/>
          <w:szCs w:val="24"/>
        </w:rPr>
        <w:t>標準的なレベルの演習シミュレーターに対して、演習指導講師が１回の実演を行う。</w:t>
      </w:r>
    </w:p>
    <w:p w14:paraId="42EBD5C5"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6C74D037" w14:textId="77777777" w:rsidR="000A044E" w:rsidRPr="000A044E" w:rsidRDefault="000A044E" w:rsidP="000A044E">
      <w:pPr>
        <w:numPr>
          <w:ilvl w:val="0"/>
          <w:numId w:val="2"/>
        </w:numPr>
        <w:jc w:val="left"/>
        <w:rPr>
          <w:rFonts w:eastAsia="ＭＳ Ｐゴシック"/>
          <w:sz w:val="24"/>
        </w:rPr>
      </w:pPr>
      <w:r w:rsidRPr="000A044E">
        <w:rPr>
          <w:rFonts w:ascii="ＭＳ Ｐゴシック" w:eastAsia="ＭＳ Ｐゴシック" w:hAnsi="ＭＳ Ｐゴシック" w:cs="ＭＳ Ｐゴシック"/>
          <w:sz w:val="24"/>
          <w:szCs w:val="24"/>
        </w:rPr>
        <w:t>グループ試行として、研修受講者はグループになり１人１回実施し、演習指導講師はグループに</w:t>
      </w:r>
      <w:r w:rsidRPr="000A044E">
        <w:rPr>
          <w:rFonts w:ascii="ＭＳ Ｐゴシック" w:eastAsia="ＭＳ Ｐゴシック" w:hAnsi="ＭＳ Ｐゴシック" w:cs="ＭＳ Ｐゴシック"/>
          <w:sz w:val="24"/>
          <w:szCs w:val="24"/>
        </w:rPr>
        <w:lastRenderedPageBreak/>
        <w:t>対して、観察・指導を行う。</w:t>
      </w:r>
    </w:p>
    <w:p w14:paraId="5864AC2A"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292DAD89" w14:textId="77777777" w:rsidR="000A044E" w:rsidRPr="000A044E" w:rsidRDefault="000A044E" w:rsidP="000A044E">
      <w:pPr>
        <w:numPr>
          <w:ilvl w:val="0"/>
          <w:numId w:val="2"/>
        </w:numPr>
        <w:jc w:val="left"/>
        <w:rPr>
          <w:rFonts w:eastAsia="ＭＳ Ｐゴシック"/>
          <w:sz w:val="24"/>
        </w:rPr>
      </w:pPr>
      <w:r w:rsidRPr="000A044E">
        <w:rPr>
          <w:rFonts w:ascii="ＭＳ Ｐゴシック" w:eastAsia="ＭＳ Ｐゴシック" w:hAnsi="ＭＳ Ｐゴシック" w:cs="ＭＳ Ｐゴシック"/>
          <w:sz w:val="24"/>
          <w:szCs w:val="24"/>
        </w:rPr>
        <w:t>全ての研修受講者に｢基本研修（演習）及び実地研修類型区分｣の区分毎に、省令別表に定める以上の演習を行わせる。</w:t>
      </w:r>
    </w:p>
    <w:p w14:paraId="58673849"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0AE7285B" w14:textId="77777777" w:rsidR="000A044E" w:rsidRPr="000A044E" w:rsidRDefault="000A044E" w:rsidP="000A044E">
      <w:pPr>
        <w:numPr>
          <w:ilvl w:val="0"/>
          <w:numId w:val="2"/>
        </w:numPr>
        <w:jc w:val="left"/>
        <w:rPr>
          <w:rFonts w:eastAsia="ＭＳ Ｐゴシック"/>
          <w:sz w:val="24"/>
        </w:rPr>
      </w:pPr>
      <w:r w:rsidRPr="000A044E">
        <w:rPr>
          <w:rFonts w:ascii="ＭＳ Ｐゴシック" w:eastAsia="ＭＳ Ｐゴシック" w:hAnsi="ＭＳ Ｐゴシック" w:cs="ＭＳ Ｐゴシック"/>
          <w:sz w:val="24"/>
          <w:szCs w:val="24"/>
        </w:rPr>
        <w:t>演習指導講師は、演習実施毎に｢基本研修（演習）評価票｣を記録するとともに、毎回研修受講者と一緒に振り返りを行い、研修受講者は次の演習の改善につなげる。</w:t>
      </w:r>
    </w:p>
    <w:p w14:paraId="6103EABF"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6E518A5C" w14:textId="77777777" w:rsidR="000A044E" w:rsidRPr="000A044E" w:rsidRDefault="000A044E" w:rsidP="000A044E">
      <w:pPr>
        <w:numPr>
          <w:ilvl w:val="0"/>
          <w:numId w:val="4"/>
        </w:numPr>
        <w:jc w:val="left"/>
        <w:rPr>
          <w:rFonts w:eastAsia="ＭＳ Ｐゴシック"/>
          <w:sz w:val="24"/>
        </w:rPr>
      </w:pPr>
      <w:r w:rsidRPr="000A044E">
        <w:rPr>
          <w:rFonts w:ascii="ＭＳ Ｐゴシック" w:eastAsia="ＭＳ Ｐゴシック" w:hAnsi="ＭＳ Ｐゴシック" w:cs="ＭＳ Ｐゴシック"/>
          <w:sz w:val="24"/>
          <w:szCs w:val="24"/>
        </w:rPr>
        <w:t>実地研修実施手順（例）</w:t>
      </w:r>
    </w:p>
    <w:p w14:paraId="4935D79E"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319DAD54" w14:textId="77777777" w:rsidR="000A044E" w:rsidRPr="000A044E" w:rsidRDefault="000A044E" w:rsidP="000A044E">
      <w:pPr>
        <w:numPr>
          <w:ilvl w:val="0"/>
          <w:numId w:val="3"/>
        </w:numPr>
        <w:jc w:val="left"/>
        <w:rPr>
          <w:rFonts w:eastAsia="ＭＳ Ｐゴシック"/>
          <w:sz w:val="24"/>
        </w:rPr>
      </w:pPr>
      <w:r w:rsidRPr="000A044E">
        <w:rPr>
          <w:rFonts w:ascii="ＭＳ Ｐゴシック" w:eastAsia="ＭＳ Ｐゴシック" w:hAnsi="ＭＳ Ｐゴシック" w:cs="ＭＳ Ｐゴシック"/>
          <w:sz w:val="24"/>
          <w:szCs w:val="24"/>
        </w:rPr>
        <w:t>実地研修協力者の状態像を踏まえ、実地研修指導講師の指導の下で研修受講者が実施可能かについて、医師である実地研修指導講師の承認を得る。※、初回実施前及び実地研修協力者の状態が変化した時点において必要。</w:t>
      </w:r>
    </w:p>
    <w:p w14:paraId="090F3CB2"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28982F97" w14:textId="77777777" w:rsidR="000A044E" w:rsidRPr="000A044E" w:rsidRDefault="000A044E" w:rsidP="000A044E">
      <w:pPr>
        <w:numPr>
          <w:ilvl w:val="0"/>
          <w:numId w:val="3"/>
        </w:numPr>
        <w:jc w:val="left"/>
        <w:rPr>
          <w:rFonts w:eastAsia="ＭＳ Ｐゴシック"/>
          <w:sz w:val="24"/>
        </w:rPr>
      </w:pPr>
      <w:r w:rsidRPr="000A044E">
        <w:rPr>
          <w:rFonts w:ascii="ＭＳ Ｐゴシック" w:eastAsia="ＭＳ Ｐゴシック" w:hAnsi="ＭＳ Ｐゴシック" w:cs="ＭＳ Ｐゴシック"/>
          <w:sz w:val="24"/>
          <w:szCs w:val="24"/>
        </w:rPr>
        <w:t>実地研修指導講師は、実地研修協力者の喀痰吸引等を行う部位及び全身の状態を観察し、研修受講者が実施可能かについて確認する。</w:t>
      </w:r>
    </w:p>
    <w:p w14:paraId="71666CCC"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0168D01D" w14:textId="77777777" w:rsidR="000A044E" w:rsidRPr="000A044E" w:rsidRDefault="000A044E" w:rsidP="000A044E">
      <w:pPr>
        <w:ind w:left="717" w:hanging="239"/>
        <w:jc w:val="left"/>
        <w:rPr>
          <w:rFonts w:eastAsia="ＭＳ Ｐゴシック"/>
          <w:sz w:val="24"/>
        </w:rPr>
      </w:pPr>
      <w:r w:rsidRPr="000A044E">
        <w:rPr>
          <w:rFonts w:ascii="ＭＳ Ｐゴシック" w:eastAsia="ＭＳ Ｐゴシック" w:hAnsi="ＭＳ Ｐゴシック" w:cs="ＭＳ Ｐゴシック"/>
          <w:sz w:val="24"/>
          <w:szCs w:val="24"/>
        </w:rPr>
        <w:t>③　実地研修指導講師は、研修受講者が喀痰吸引等を実施している間においては、実地研修協力者の状態の安全等に注意しながら研修受講者に対して指導を行う。</w:t>
      </w:r>
    </w:p>
    <w:p w14:paraId="2D04A1B5"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25BC66F0" w14:textId="77777777" w:rsidR="000A044E" w:rsidRPr="000A044E" w:rsidRDefault="000A044E" w:rsidP="000A044E">
      <w:pPr>
        <w:ind w:firstLine="478"/>
        <w:jc w:val="left"/>
        <w:rPr>
          <w:rFonts w:eastAsia="ＭＳ Ｐゴシック"/>
          <w:sz w:val="24"/>
        </w:rPr>
      </w:pPr>
      <w:r w:rsidRPr="000A044E">
        <w:rPr>
          <w:rFonts w:ascii="ＭＳ Ｐゴシック" w:eastAsia="ＭＳ Ｐゴシック" w:hAnsi="ＭＳ Ｐゴシック" w:cs="ＭＳ Ｐゴシック"/>
          <w:sz w:val="24"/>
          <w:szCs w:val="24"/>
        </w:rPr>
        <w:t>④ 実地研修指導講師は、実施研修実施毎に｢実地研修評価票｣を記録するとともに、毎回</w:t>
      </w:r>
    </w:p>
    <w:p w14:paraId="47C5BD6C" w14:textId="77777777" w:rsidR="000A044E" w:rsidRPr="000A044E" w:rsidRDefault="000A044E" w:rsidP="000A044E">
      <w:pPr>
        <w:ind w:left="837"/>
        <w:jc w:val="left"/>
        <w:rPr>
          <w:rFonts w:eastAsia="ＭＳ Ｐゴシック"/>
          <w:sz w:val="24"/>
        </w:rPr>
      </w:pPr>
      <w:r w:rsidRPr="000A044E">
        <w:rPr>
          <w:rFonts w:ascii="ＭＳ Ｐゴシック" w:eastAsia="ＭＳ Ｐゴシック" w:hAnsi="ＭＳ Ｐゴシック" w:cs="ＭＳ Ｐゴシック"/>
          <w:sz w:val="24"/>
          <w:szCs w:val="24"/>
        </w:rPr>
        <w:t>研修受講者と一緒に振り返りを行い、研修受講者は次の実地研修実施の改善につなげる。また、研修受講者の喀痰吸引等に関する知識及び技能の到達度を踏まえながら、指導を継続していく。</w:t>
      </w:r>
    </w:p>
    <w:p w14:paraId="0800AB39"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1CB5505F"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72D91BDC"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4"/>
          <w:szCs w:val="24"/>
        </w:rPr>
        <w:t>（３）実施上の留意事項</w:t>
      </w:r>
    </w:p>
    <w:p w14:paraId="0E0EAE7A"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644832FE" w14:textId="77777777" w:rsidR="000A044E" w:rsidRPr="000A044E" w:rsidRDefault="000A044E" w:rsidP="000A044E">
      <w:pPr>
        <w:ind w:left="717" w:hanging="717"/>
        <w:jc w:val="left"/>
        <w:rPr>
          <w:rFonts w:eastAsia="ＭＳ Ｐゴシック"/>
          <w:sz w:val="24"/>
        </w:rPr>
      </w:pPr>
      <w:r w:rsidRPr="000A044E">
        <w:rPr>
          <w:rFonts w:ascii="ＭＳ Ｐゴシック" w:eastAsia="ＭＳ Ｐゴシック" w:hAnsi="ＭＳ Ｐゴシック" w:cs="ＭＳ Ｐゴシック"/>
          <w:sz w:val="24"/>
          <w:szCs w:val="24"/>
        </w:rPr>
        <w:t xml:space="preserve">　　（ア）上記（２）STEP１～８に示す実施手順における研修講師の役割分担について</w:t>
      </w:r>
    </w:p>
    <w:p w14:paraId="40D92EB6"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66E1E04B" w14:textId="77777777" w:rsidR="000A044E" w:rsidRPr="000A044E" w:rsidRDefault="000A044E" w:rsidP="000A044E">
      <w:pPr>
        <w:ind w:left="717"/>
        <w:jc w:val="left"/>
        <w:rPr>
          <w:rFonts w:eastAsia="ＭＳ Ｐゴシック"/>
          <w:sz w:val="24"/>
        </w:rPr>
      </w:pPr>
      <w:r w:rsidRPr="000A044E">
        <w:rPr>
          <w:rFonts w:ascii="ＭＳ Ｐゴシック" w:eastAsia="ＭＳ Ｐゴシック" w:hAnsi="ＭＳ Ｐゴシック" w:cs="ＭＳ Ｐゴシック"/>
          <w:sz w:val="24"/>
          <w:szCs w:val="24"/>
        </w:rPr>
        <w:t>基本研修（演習）及び実地研修の研修講師である医師又は看護職員の役割分担については、以下の①及び②を参考として効果・効率的な実施を行うこと。</w:t>
      </w:r>
    </w:p>
    <w:p w14:paraId="026697D5"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34DB8026" w14:textId="77777777" w:rsidR="000A044E" w:rsidRPr="000A044E" w:rsidRDefault="000A044E" w:rsidP="000A044E">
      <w:pPr>
        <w:numPr>
          <w:ilvl w:val="0"/>
          <w:numId w:val="1"/>
        </w:numPr>
        <w:jc w:val="left"/>
        <w:rPr>
          <w:rFonts w:eastAsia="ＭＳ Ｐゴシック"/>
          <w:sz w:val="24"/>
        </w:rPr>
      </w:pPr>
      <w:r w:rsidRPr="000A044E">
        <w:rPr>
          <w:rFonts w:ascii="ＭＳ Ｐゴシック" w:eastAsia="ＭＳ Ｐゴシック" w:hAnsi="ＭＳ Ｐゴシック" w:cs="ＭＳ Ｐゴシック"/>
          <w:sz w:val="24"/>
          <w:szCs w:val="24"/>
        </w:rPr>
        <w:t>STEP２において、研修受講者が喀痰吸引等を安全に実施することができるか判断に迷う場合は、実地研修指導講師である医師の判断を確認すること。</w:t>
      </w:r>
    </w:p>
    <w:p w14:paraId="63D00D5E"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3F9DBEA4" w14:textId="77777777" w:rsidR="000A044E" w:rsidRPr="000A044E" w:rsidRDefault="000A044E" w:rsidP="000A044E">
      <w:pPr>
        <w:numPr>
          <w:ilvl w:val="0"/>
          <w:numId w:val="1"/>
        </w:numPr>
        <w:jc w:val="left"/>
        <w:rPr>
          <w:rFonts w:eastAsia="ＭＳ Ｐゴシック"/>
          <w:sz w:val="24"/>
        </w:rPr>
      </w:pPr>
      <w:r w:rsidRPr="000A044E">
        <w:rPr>
          <w:rFonts w:ascii="ＭＳ Ｐゴシック" w:eastAsia="ＭＳ Ｐゴシック" w:hAnsi="ＭＳ Ｐゴシック" w:cs="ＭＳ Ｐゴシック"/>
          <w:sz w:val="24"/>
          <w:szCs w:val="24"/>
        </w:rPr>
        <w:t>STEP３～８のいずれかの段階において、研修受講者が、緊急時対応の必要性や実地研修協力者の異常等を確認した場合においては、演習又は実地研修の研修講師である医師又は看護師が観察判断を行うこと。</w:t>
      </w:r>
    </w:p>
    <w:p w14:paraId="21A77E36"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31A18EEC"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1DF4BB25" w14:textId="77777777" w:rsidR="000A044E" w:rsidRPr="000A044E" w:rsidRDefault="000A044E" w:rsidP="000A044E">
      <w:pPr>
        <w:numPr>
          <w:ilvl w:val="0"/>
          <w:numId w:val="9"/>
        </w:numPr>
        <w:jc w:val="left"/>
        <w:rPr>
          <w:rFonts w:eastAsia="ＭＳ Ｐゴシック"/>
          <w:sz w:val="24"/>
        </w:rPr>
      </w:pPr>
      <w:r w:rsidRPr="000A044E">
        <w:rPr>
          <w:rFonts w:ascii="ＭＳ Ｐゴシック" w:eastAsia="ＭＳ Ｐゴシック" w:hAnsi="ＭＳ Ｐゴシック" w:cs="ＭＳ Ｐゴシック"/>
          <w:sz w:val="24"/>
          <w:szCs w:val="24"/>
        </w:rPr>
        <w:t>研修受講者の実施できる範囲について</w:t>
      </w:r>
    </w:p>
    <w:p w14:paraId="50BC31E3"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5ED2BB30" w14:textId="77777777" w:rsidR="000A044E" w:rsidRPr="000A044E" w:rsidRDefault="000A044E" w:rsidP="000A044E">
      <w:pPr>
        <w:ind w:left="956"/>
        <w:jc w:val="left"/>
        <w:rPr>
          <w:rFonts w:eastAsia="ＭＳ Ｐゴシック"/>
          <w:sz w:val="24"/>
        </w:rPr>
      </w:pPr>
      <w:r w:rsidRPr="000A044E">
        <w:rPr>
          <w:rFonts w:ascii="ＭＳ Ｐゴシック" w:eastAsia="ＭＳ Ｐゴシック" w:hAnsi="ＭＳ Ｐゴシック" w:cs="ＭＳ Ｐゴシック"/>
          <w:sz w:val="24"/>
          <w:szCs w:val="24"/>
        </w:rPr>
        <w:t>実地研修においては、上記（２）STEP４～８の研修受講者が実施する行為について、下表｢実地研修実施上の留意点｣に基づき実施すること。</w:t>
      </w:r>
    </w:p>
    <w:p w14:paraId="55640597" w14:textId="77777777" w:rsidR="000A044E" w:rsidRPr="000A044E" w:rsidRDefault="000A044E" w:rsidP="000A044E">
      <w:pPr>
        <w:ind w:left="956" w:firstLine="239"/>
        <w:jc w:val="left"/>
        <w:rPr>
          <w:rFonts w:eastAsia="ＭＳ Ｐゴシック"/>
          <w:sz w:val="24"/>
        </w:rPr>
      </w:pPr>
      <w:r w:rsidRPr="000A044E">
        <w:rPr>
          <w:rFonts w:ascii="ＭＳ Ｐゴシック" w:eastAsia="ＭＳ Ｐゴシック" w:hAnsi="ＭＳ Ｐゴシック" w:cs="ＭＳ Ｐゴシック"/>
          <w:sz w:val="24"/>
          <w:szCs w:val="24"/>
        </w:rPr>
        <w:lastRenderedPageBreak/>
        <w:t>なお、（エ）の経鼻経管栄養の栄養チューブが正確に胃の中に挿入されていることの確認については、研修受講者が行うことができないことから、基本研修（演習）のSTEP５においても、演習指導講師である医師又は看護職員が行うこと。</w:t>
      </w:r>
    </w:p>
    <w:p w14:paraId="793753EF"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5A9BEF1C"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2B30E59B"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4"/>
          <w:szCs w:val="24"/>
        </w:rPr>
        <w:t xml:space="preserve">　○実地研修実施上の留意点</w:t>
      </w:r>
    </w:p>
    <w:p w14:paraId="0DE53C62" w14:textId="77777777" w:rsidR="000A044E" w:rsidRPr="000A044E" w:rsidRDefault="000A044E" w:rsidP="000A044E">
      <w:pPr>
        <w:jc w:val="left"/>
        <w:rPr>
          <w:rFonts w:ascii="ＤＦ特太ゴシック体" w:eastAsia="ＤＦ特太ゴシック体" w:hAnsi="ＤＦ特太ゴシック体" w:cs="ＭＳ Ｐゴシック"/>
          <w:sz w:val="24"/>
          <w:szCs w:val="24"/>
        </w:rPr>
      </w:pPr>
    </w:p>
    <w:p w14:paraId="2E4A439C" w14:textId="77777777" w:rsidR="000A044E" w:rsidRPr="000A044E" w:rsidRDefault="000A044E" w:rsidP="000A044E">
      <w:pPr>
        <w:numPr>
          <w:ilvl w:val="0"/>
          <w:numId w:val="5"/>
        </w:numPr>
        <w:jc w:val="left"/>
        <w:rPr>
          <w:rFonts w:eastAsia="ＭＳ Ｐゴシック"/>
          <w:sz w:val="24"/>
        </w:rPr>
      </w:pPr>
      <w:r w:rsidRPr="000A044E">
        <w:rPr>
          <w:rFonts w:ascii="ＭＳ Ｐゴシック" w:eastAsia="ＭＳ Ｐゴシック" w:hAnsi="ＭＳ Ｐゴシック" w:cs="ＭＳ Ｐゴシック"/>
          <w:sz w:val="24"/>
          <w:szCs w:val="21"/>
        </w:rPr>
        <w:t>研修受講者が行うことができる標準的な許容範囲</w:t>
      </w:r>
    </w:p>
    <w:p w14:paraId="72108080" w14:textId="77777777" w:rsidR="000A044E" w:rsidRPr="000A044E" w:rsidRDefault="000A044E" w:rsidP="000A044E">
      <w:pPr>
        <w:numPr>
          <w:ilvl w:val="0"/>
          <w:numId w:val="5"/>
        </w:numPr>
        <w:jc w:val="left"/>
        <w:rPr>
          <w:rFonts w:eastAsia="ＭＳ Ｐゴシック"/>
          <w:sz w:val="24"/>
        </w:rPr>
      </w:pPr>
      <w:r w:rsidRPr="000A044E">
        <w:rPr>
          <w:rFonts w:ascii="ＭＳ Ｐゴシック" w:eastAsia="ＭＳ Ｐゴシック" w:hAnsi="ＭＳ Ｐゴシック" w:cs="ＭＳ Ｐゴシック"/>
          <w:sz w:val="24"/>
          <w:szCs w:val="21"/>
        </w:rPr>
        <w:t xml:space="preserve">　一定の条件の下、かつ、実地研修指導講師との役割分担の下、研修受講者が行うことができる許容範囲</w:t>
      </w:r>
    </w:p>
    <w:p w14:paraId="7E1E9D9D" w14:textId="77777777" w:rsidR="000A044E" w:rsidRPr="000A044E" w:rsidRDefault="000A044E" w:rsidP="000A044E">
      <w:pPr>
        <w:numPr>
          <w:ilvl w:val="0"/>
          <w:numId w:val="5"/>
        </w:numPr>
        <w:jc w:val="left"/>
        <w:rPr>
          <w:rFonts w:eastAsia="ＭＳ Ｐゴシック"/>
          <w:sz w:val="24"/>
        </w:rPr>
      </w:pPr>
      <w:r w:rsidRPr="000A044E">
        <w:rPr>
          <w:rFonts w:ascii="ＭＳ Ｐゴシック" w:eastAsia="ＭＳ Ｐゴシック" w:hAnsi="ＭＳ Ｐゴシック" w:cs="ＭＳ Ｐゴシック"/>
          <w:sz w:val="24"/>
          <w:szCs w:val="21"/>
        </w:rPr>
        <w:t>一定の条件の下、研修受講者が行うことができる許容範囲</w:t>
      </w:r>
    </w:p>
    <w:p w14:paraId="77919E9F" w14:textId="77777777" w:rsidR="000A044E" w:rsidRPr="000A044E" w:rsidRDefault="000A044E" w:rsidP="000A044E">
      <w:pPr>
        <w:numPr>
          <w:ilvl w:val="0"/>
          <w:numId w:val="5"/>
        </w:numPr>
        <w:jc w:val="left"/>
        <w:rPr>
          <w:rFonts w:eastAsia="ＭＳ Ｐゴシック"/>
          <w:sz w:val="24"/>
        </w:rPr>
      </w:pPr>
      <w:r w:rsidRPr="000A044E">
        <w:rPr>
          <w:rFonts w:ascii="ＭＳ Ｐゴシック" w:eastAsia="ＭＳ Ｐゴシック" w:hAnsi="ＭＳ Ｐゴシック" w:cs="ＭＳ Ｐゴシック"/>
          <w:sz w:val="24"/>
          <w:szCs w:val="21"/>
        </w:rPr>
        <w:t>研修受講者が行うことができないもの</w:t>
      </w:r>
    </w:p>
    <w:tbl>
      <w:tblPr>
        <w:tblW w:w="0" w:type="auto"/>
        <w:tblInd w:w="949" w:type="dxa"/>
        <w:tblLayout w:type="fixed"/>
        <w:tblCellMar>
          <w:left w:w="103" w:type="dxa"/>
        </w:tblCellMar>
        <w:tblLook w:val="0000" w:firstRow="0" w:lastRow="0" w:firstColumn="0" w:lastColumn="0" w:noHBand="0" w:noVBand="0"/>
      </w:tblPr>
      <w:tblGrid>
        <w:gridCol w:w="709"/>
        <w:gridCol w:w="4084"/>
        <w:gridCol w:w="4095"/>
      </w:tblGrid>
      <w:tr w:rsidR="000A044E" w:rsidRPr="000A044E" w14:paraId="1787DC71" w14:textId="77777777" w:rsidTr="00681553">
        <w:tc>
          <w:tcPr>
            <w:tcW w:w="709" w:type="dxa"/>
            <w:tcBorders>
              <w:top w:val="single" w:sz="4" w:space="0" w:color="000001"/>
              <w:left w:val="single" w:sz="4" w:space="0" w:color="000001"/>
              <w:bottom w:val="single" w:sz="4" w:space="0" w:color="000001"/>
            </w:tcBorders>
            <w:shd w:val="clear" w:color="auto" w:fill="FFFFFF"/>
          </w:tcPr>
          <w:p w14:paraId="287F2D14" w14:textId="77777777" w:rsidR="000A044E" w:rsidRPr="000A044E" w:rsidRDefault="000A044E" w:rsidP="000A044E">
            <w:pPr>
              <w:snapToGrid w:val="0"/>
              <w:rPr>
                <w:rFonts w:ascii="ＭＳ Ｐゴシック" w:eastAsia="ＭＳ Ｐゴシック" w:hAnsi="ＭＳ Ｐゴシック" w:cs="ＭＳ Ｐゴシック"/>
                <w:sz w:val="22"/>
              </w:rPr>
            </w:pPr>
          </w:p>
        </w:tc>
        <w:tc>
          <w:tcPr>
            <w:tcW w:w="4084" w:type="dxa"/>
            <w:tcBorders>
              <w:top w:val="single" w:sz="4" w:space="0" w:color="000001"/>
              <w:left w:val="single" w:sz="4" w:space="0" w:color="000001"/>
              <w:bottom w:val="single" w:sz="4" w:space="0" w:color="000001"/>
            </w:tcBorders>
            <w:shd w:val="clear" w:color="auto" w:fill="FFFFFF"/>
          </w:tcPr>
          <w:p w14:paraId="31F120B9" w14:textId="77777777" w:rsidR="000A044E" w:rsidRPr="000A044E" w:rsidRDefault="000A044E" w:rsidP="000A044E">
            <w:pPr>
              <w:jc w:val="center"/>
              <w:rPr>
                <w:rFonts w:eastAsia="ＭＳ Ｐゴシック"/>
                <w:sz w:val="24"/>
              </w:rPr>
            </w:pPr>
            <w:r w:rsidRPr="000A044E">
              <w:rPr>
                <w:rFonts w:ascii="ＭＳ Ｐゴシック" w:eastAsia="ＭＳ Ｐゴシック" w:hAnsi="ＭＳ Ｐゴシック" w:cs="ＭＳ Ｐゴシック"/>
                <w:sz w:val="22"/>
              </w:rPr>
              <w:t>喀痰吸引</w:t>
            </w:r>
          </w:p>
        </w:tc>
        <w:tc>
          <w:tcPr>
            <w:tcW w:w="4095" w:type="dxa"/>
            <w:tcBorders>
              <w:top w:val="single" w:sz="4" w:space="0" w:color="000001"/>
              <w:left w:val="single" w:sz="4" w:space="0" w:color="000001"/>
              <w:bottom w:val="single" w:sz="4" w:space="0" w:color="000001"/>
              <w:right w:val="single" w:sz="4" w:space="0" w:color="000001"/>
            </w:tcBorders>
            <w:shd w:val="clear" w:color="auto" w:fill="FFFFFF"/>
          </w:tcPr>
          <w:p w14:paraId="0A81257D" w14:textId="77777777" w:rsidR="000A044E" w:rsidRPr="000A044E" w:rsidRDefault="000A044E" w:rsidP="000A044E">
            <w:pPr>
              <w:jc w:val="center"/>
              <w:rPr>
                <w:rFonts w:eastAsia="ＭＳ Ｐゴシック"/>
                <w:sz w:val="24"/>
              </w:rPr>
            </w:pPr>
            <w:r w:rsidRPr="000A044E">
              <w:rPr>
                <w:rFonts w:ascii="ＭＳ Ｐゴシック" w:eastAsia="ＭＳ Ｐゴシック" w:hAnsi="ＭＳ Ｐゴシック" w:cs="ＭＳ Ｐゴシック"/>
                <w:sz w:val="22"/>
              </w:rPr>
              <w:t>経管栄養</w:t>
            </w:r>
          </w:p>
        </w:tc>
      </w:tr>
      <w:tr w:rsidR="000A044E" w:rsidRPr="000A044E" w14:paraId="064FB90D" w14:textId="77777777" w:rsidTr="00681553">
        <w:trPr>
          <w:trHeight w:val="2384"/>
        </w:trPr>
        <w:tc>
          <w:tcPr>
            <w:tcW w:w="709" w:type="dxa"/>
            <w:tcBorders>
              <w:top w:val="single" w:sz="4" w:space="0" w:color="000001"/>
              <w:left w:val="single" w:sz="4" w:space="0" w:color="000001"/>
              <w:bottom w:val="single" w:sz="4" w:space="0" w:color="000001"/>
            </w:tcBorders>
            <w:shd w:val="clear" w:color="auto" w:fill="FFFFFF"/>
          </w:tcPr>
          <w:p w14:paraId="52209F16"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2"/>
              </w:rPr>
              <w:t>（ア）</w:t>
            </w:r>
          </w:p>
        </w:tc>
        <w:tc>
          <w:tcPr>
            <w:tcW w:w="4084" w:type="dxa"/>
            <w:tcBorders>
              <w:top w:val="single" w:sz="4" w:space="0" w:color="000001"/>
              <w:left w:val="single" w:sz="4" w:space="0" w:color="000001"/>
              <w:bottom w:val="single" w:sz="4" w:space="0" w:color="000001"/>
            </w:tcBorders>
            <w:shd w:val="clear" w:color="auto" w:fill="FFFFFF"/>
          </w:tcPr>
          <w:p w14:paraId="4883E622"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2"/>
              </w:rPr>
              <w:t>咽頭より手前の範囲で吸引チューブを口から入れて、口腔の中まであがってきた痰や、たまっている唾液を吸引することについては、研修受講者が基本研修を踏まえた手順を守って行えば危険性は相対的に低いことから差し支えないこと。</w:t>
            </w:r>
          </w:p>
        </w:tc>
        <w:tc>
          <w:tcPr>
            <w:tcW w:w="4095" w:type="dxa"/>
            <w:tcBorders>
              <w:top w:val="single" w:sz="4" w:space="0" w:color="000001"/>
              <w:left w:val="single" w:sz="4" w:space="0" w:color="000001"/>
              <w:bottom w:val="single" w:sz="4" w:space="0" w:color="000001"/>
              <w:right w:val="single" w:sz="4" w:space="0" w:color="000001"/>
            </w:tcBorders>
            <w:shd w:val="clear" w:color="auto" w:fill="FFFFFF"/>
          </w:tcPr>
          <w:p w14:paraId="072089B6"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2"/>
              </w:rPr>
              <w:t>経管栄養開始時における胃腸の調子の確認は、実地研修指導講師が行うことが望ましいが、開始後の対応は研修受講者によっても可能であり、実地研修指導講師の指導の下で研修受講者が行うことは差し支えないこと。</w:t>
            </w:r>
          </w:p>
        </w:tc>
      </w:tr>
      <w:tr w:rsidR="000A044E" w:rsidRPr="000A044E" w14:paraId="5C440397" w14:textId="77777777" w:rsidTr="00681553">
        <w:trPr>
          <w:trHeight w:val="2258"/>
        </w:trPr>
        <w:tc>
          <w:tcPr>
            <w:tcW w:w="709" w:type="dxa"/>
            <w:tcBorders>
              <w:top w:val="single" w:sz="4" w:space="0" w:color="000001"/>
              <w:left w:val="single" w:sz="4" w:space="0" w:color="000001"/>
              <w:bottom w:val="single" w:sz="4" w:space="0" w:color="000001"/>
            </w:tcBorders>
            <w:shd w:val="clear" w:color="auto" w:fill="FFFFFF"/>
          </w:tcPr>
          <w:p w14:paraId="3B7AE876"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2"/>
              </w:rPr>
              <w:t>（イ）</w:t>
            </w:r>
          </w:p>
        </w:tc>
        <w:tc>
          <w:tcPr>
            <w:tcW w:w="4084" w:type="dxa"/>
            <w:tcBorders>
              <w:top w:val="single" w:sz="4" w:space="0" w:color="000001"/>
              <w:left w:val="single" w:sz="4" w:space="0" w:color="000001"/>
              <w:bottom w:val="single" w:sz="4" w:space="0" w:color="000001"/>
            </w:tcBorders>
            <w:shd w:val="clear" w:color="auto" w:fill="FFFFFF"/>
          </w:tcPr>
          <w:p w14:paraId="7534CE4E"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2"/>
              </w:rPr>
              <w:t>以下の観点を踏まえ、研修受講者は咽頭の手前までの吸引を行うにとどめることが適切であり、咽頭より奧の気道の喀痰吸引については許容範囲としないこと。</w:t>
            </w:r>
          </w:p>
          <w:p w14:paraId="05DB8591" w14:textId="77777777" w:rsidR="000A044E" w:rsidRPr="000A044E" w:rsidRDefault="000A044E" w:rsidP="000A044E">
            <w:pPr>
              <w:jc w:val="left"/>
              <w:rPr>
                <w:rFonts w:ascii="ＭＳ Ｐゴシック" w:eastAsia="ＭＳ Ｐゴシック" w:hAnsi="ＭＳ Ｐゴシック" w:cs="ＭＳ Ｐゴシック"/>
                <w:sz w:val="22"/>
              </w:rPr>
            </w:pPr>
          </w:p>
          <w:p w14:paraId="519FCFA3" w14:textId="77777777" w:rsidR="000A044E" w:rsidRPr="000A044E" w:rsidRDefault="000A044E" w:rsidP="000A044E">
            <w:pPr>
              <w:ind w:firstLine="219"/>
              <w:jc w:val="left"/>
              <w:rPr>
                <w:rFonts w:eastAsia="ＭＳ Ｐゴシック"/>
                <w:sz w:val="24"/>
              </w:rPr>
            </w:pPr>
            <w:r w:rsidRPr="000A044E">
              <w:rPr>
                <w:rFonts w:ascii="ＭＳ Ｐゴシック" w:eastAsia="ＭＳ Ｐゴシック" w:hAnsi="ＭＳ Ｐゴシック" w:cs="ＭＳ Ｐゴシック"/>
                <w:sz w:val="22"/>
              </w:rPr>
              <w:t>なお、鼻腔吸引においては対象者の状態に応じ｢吸引チューブを入れる方向を適切にする｣、｢左右どちらかのチューブが入りやすい鼻腔からチューブを入れる｣、｢吸引チューブを入れる長さを個々の対象者に応じて規定しておく｣等の手順を守ることにより、個別的には安全に実施可能である場合が多いので留意すること。</w:t>
            </w:r>
          </w:p>
          <w:p w14:paraId="7AED7063" w14:textId="77777777" w:rsidR="000A044E" w:rsidRPr="000A044E" w:rsidRDefault="000A044E" w:rsidP="000A044E">
            <w:pPr>
              <w:jc w:val="left"/>
              <w:rPr>
                <w:rFonts w:ascii="ＭＳ Ｐゴシック" w:eastAsia="ＭＳ Ｐゴシック" w:hAnsi="ＭＳ Ｐゴシック" w:cs="ＭＳ Ｐゴシック"/>
                <w:sz w:val="22"/>
              </w:rPr>
            </w:pPr>
          </w:p>
          <w:p w14:paraId="01FD6D72" w14:textId="77777777" w:rsidR="000A044E" w:rsidRPr="000A044E" w:rsidRDefault="000A044E" w:rsidP="000A044E">
            <w:pPr>
              <w:ind w:left="239"/>
              <w:jc w:val="left"/>
              <w:rPr>
                <w:rFonts w:eastAsia="ＭＳ Ｐゴシック"/>
                <w:sz w:val="24"/>
              </w:rPr>
            </w:pPr>
            <w:r w:rsidRPr="000A044E">
              <w:rPr>
                <w:rFonts w:ascii="ＭＳ Ｐゴシック" w:eastAsia="ＭＳ Ｐゴシック" w:hAnsi="ＭＳ Ｐゴシック" w:cs="ＭＳ Ｐゴシック"/>
                <w:sz w:val="22"/>
              </w:rPr>
              <w:t>※　鼻腔吸引においては、鼻腔粘膜やアデノイドを刺激しての出血がまれではあるが生じる場合や、また、鼻や口から咽頭の奧までの吸引を行えば敏感な対象者の場合、嘔吐や咳込み等の危険性があり、一般論として安全であるとは言い難いため。</w:t>
            </w:r>
          </w:p>
        </w:tc>
        <w:tc>
          <w:tcPr>
            <w:tcW w:w="4095" w:type="dxa"/>
            <w:tcBorders>
              <w:top w:val="single" w:sz="4" w:space="0" w:color="000001"/>
              <w:left w:val="single" w:sz="4" w:space="0" w:color="000001"/>
              <w:bottom w:val="single" w:sz="4" w:space="0" w:color="000001"/>
              <w:right w:val="single" w:sz="4" w:space="0" w:color="000001"/>
            </w:tcBorders>
            <w:shd w:val="clear" w:color="auto" w:fill="FFFFFF"/>
          </w:tcPr>
          <w:p w14:paraId="725C5C0B" w14:textId="77777777" w:rsidR="000A044E" w:rsidRPr="000A044E" w:rsidRDefault="000A044E" w:rsidP="000A044E">
            <w:pPr>
              <w:snapToGrid w:val="0"/>
              <w:jc w:val="left"/>
              <w:rPr>
                <w:rFonts w:ascii="ＭＳ Ｐゴシック" w:eastAsia="ＭＳ Ｐゴシック" w:hAnsi="ＭＳ Ｐゴシック" w:cs="ＭＳ Ｐゴシック"/>
                <w:sz w:val="22"/>
              </w:rPr>
            </w:pPr>
          </w:p>
        </w:tc>
      </w:tr>
      <w:tr w:rsidR="000A044E" w:rsidRPr="000A044E" w14:paraId="6FFB604A" w14:textId="77777777" w:rsidTr="00681553">
        <w:trPr>
          <w:trHeight w:val="4656"/>
        </w:trPr>
        <w:tc>
          <w:tcPr>
            <w:tcW w:w="709" w:type="dxa"/>
            <w:tcBorders>
              <w:top w:val="single" w:sz="4" w:space="0" w:color="000001"/>
              <w:left w:val="single" w:sz="4" w:space="0" w:color="000001"/>
              <w:bottom w:val="single" w:sz="4" w:space="0" w:color="000001"/>
            </w:tcBorders>
            <w:shd w:val="clear" w:color="auto" w:fill="FFFFFF"/>
          </w:tcPr>
          <w:p w14:paraId="384A907F"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2"/>
              </w:rPr>
              <w:lastRenderedPageBreak/>
              <w:t>（ウ）</w:t>
            </w:r>
          </w:p>
        </w:tc>
        <w:tc>
          <w:tcPr>
            <w:tcW w:w="4084" w:type="dxa"/>
            <w:tcBorders>
              <w:top w:val="single" w:sz="4" w:space="0" w:color="000001"/>
              <w:left w:val="single" w:sz="4" w:space="0" w:color="000001"/>
              <w:bottom w:val="single" w:sz="4" w:space="0" w:color="000001"/>
            </w:tcBorders>
            <w:shd w:val="clear" w:color="auto" w:fill="FFFFFF"/>
          </w:tcPr>
          <w:p w14:paraId="1F962D68"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2"/>
              </w:rPr>
              <w:t>気管カニューレ下端より肺側の気管内吸引については、迷走神経そうを刺激することにより、呼吸停止や心停止を引き起こす可能性があるなど危険性が高いことから、気管カニューレ内部までの気管内吸引を限度とすること。</w:t>
            </w:r>
          </w:p>
          <w:p w14:paraId="5F58BD61" w14:textId="77777777" w:rsidR="000A044E" w:rsidRPr="000A044E" w:rsidRDefault="000A044E" w:rsidP="000A044E">
            <w:pPr>
              <w:jc w:val="left"/>
              <w:rPr>
                <w:rFonts w:ascii="ＭＳ Ｐゴシック" w:eastAsia="ＭＳ Ｐゴシック" w:hAnsi="ＭＳ Ｐゴシック" w:cs="ＭＳ Ｐゴシック"/>
                <w:sz w:val="22"/>
              </w:rPr>
            </w:pPr>
          </w:p>
          <w:p w14:paraId="6A6620D5" w14:textId="77777777" w:rsidR="000A044E" w:rsidRPr="000A044E" w:rsidRDefault="000A044E" w:rsidP="000A044E">
            <w:pPr>
              <w:ind w:firstLine="219"/>
              <w:jc w:val="left"/>
              <w:rPr>
                <w:rFonts w:eastAsia="ＭＳ Ｐゴシック"/>
                <w:sz w:val="24"/>
              </w:rPr>
            </w:pPr>
            <w:r w:rsidRPr="000A044E">
              <w:rPr>
                <w:rFonts w:ascii="ＭＳ Ｐゴシック" w:eastAsia="ＭＳ Ｐゴシック" w:hAnsi="ＭＳ Ｐゴシック" w:cs="ＭＳ Ｐゴシック"/>
                <w:sz w:val="22"/>
              </w:rPr>
              <w:t>特に、人工呼吸器を装着している場合には、気管カニューレ内部までの気管内吸引を行っている間は人工呼吸器を外す必要があるため、実地研修指導講師及び研修受講者は、安全かつ適切な取扱いが必要であることに留意すること。</w:t>
            </w:r>
          </w:p>
        </w:tc>
        <w:tc>
          <w:tcPr>
            <w:tcW w:w="4095" w:type="dxa"/>
            <w:tcBorders>
              <w:top w:val="single" w:sz="4" w:space="0" w:color="000001"/>
              <w:left w:val="single" w:sz="4" w:space="0" w:color="000001"/>
              <w:bottom w:val="single" w:sz="4" w:space="0" w:color="000001"/>
              <w:right w:val="single" w:sz="4" w:space="0" w:color="000001"/>
            </w:tcBorders>
            <w:shd w:val="clear" w:color="auto" w:fill="FFFFFF"/>
          </w:tcPr>
          <w:p w14:paraId="6B06691D" w14:textId="77777777" w:rsidR="000A044E" w:rsidRPr="000A044E" w:rsidRDefault="000A044E" w:rsidP="000A044E">
            <w:pPr>
              <w:snapToGrid w:val="0"/>
              <w:jc w:val="left"/>
              <w:rPr>
                <w:rFonts w:ascii="ＭＳ Ｐゴシック" w:eastAsia="ＭＳ Ｐゴシック" w:hAnsi="ＭＳ Ｐゴシック" w:cs="ＭＳ Ｐゴシック"/>
                <w:sz w:val="22"/>
              </w:rPr>
            </w:pPr>
          </w:p>
        </w:tc>
      </w:tr>
      <w:tr w:rsidR="000A044E" w:rsidRPr="000A044E" w14:paraId="054F4030" w14:textId="77777777" w:rsidTr="00681553">
        <w:trPr>
          <w:trHeight w:val="3843"/>
        </w:trPr>
        <w:tc>
          <w:tcPr>
            <w:tcW w:w="709" w:type="dxa"/>
            <w:tcBorders>
              <w:top w:val="single" w:sz="4" w:space="0" w:color="000001"/>
              <w:left w:val="single" w:sz="4" w:space="0" w:color="000001"/>
              <w:bottom w:val="single" w:sz="4" w:space="0" w:color="000001"/>
            </w:tcBorders>
            <w:shd w:val="clear" w:color="auto" w:fill="FFFFFF"/>
          </w:tcPr>
          <w:p w14:paraId="19A9E04F"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2"/>
              </w:rPr>
              <w:t>（エ）</w:t>
            </w:r>
          </w:p>
        </w:tc>
        <w:tc>
          <w:tcPr>
            <w:tcW w:w="4084" w:type="dxa"/>
            <w:tcBorders>
              <w:top w:val="single" w:sz="4" w:space="0" w:color="000001"/>
              <w:left w:val="single" w:sz="4" w:space="0" w:color="000001"/>
              <w:bottom w:val="single" w:sz="4" w:space="0" w:color="000001"/>
            </w:tcBorders>
            <w:shd w:val="clear" w:color="auto" w:fill="FFFFFF"/>
          </w:tcPr>
          <w:p w14:paraId="250F000E" w14:textId="77777777" w:rsidR="000A044E" w:rsidRPr="000A044E" w:rsidRDefault="000A044E" w:rsidP="000A044E">
            <w:pPr>
              <w:snapToGrid w:val="0"/>
              <w:jc w:val="left"/>
              <w:rPr>
                <w:rFonts w:ascii="ＭＳ Ｐゴシック" w:eastAsia="ＭＳ Ｐゴシック" w:hAnsi="ＭＳ Ｐゴシック" w:cs="ＭＳ Ｐゴシック"/>
                <w:sz w:val="22"/>
              </w:rPr>
            </w:pPr>
          </w:p>
        </w:tc>
        <w:tc>
          <w:tcPr>
            <w:tcW w:w="4095" w:type="dxa"/>
            <w:tcBorders>
              <w:top w:val="single" w:sz="4" w:space="0" w:color="000001"/>
              <w:left w:val="single" w:sz="4" w:space="0" w:color="000001"/>
              <w:bottom w:val="single" w:sz="4" w:space="0" w:color="000001"/>
              <w:right w:val="single" w:sz="4" w:space="0" w:color="000001"/>
            </w:tcBorders>
            <w:shd w:val="clear" w:color="auto" w:fill="FFFFFF"/>
          </w:tcPr>
          <w:p w14:paraId="4B81EC42"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2"/>
              </w:rPr>
              <w:t>経鼻経管栄養の場合、栄養チューブが正確に胃の中に挿入されていることの確認については、判断を誤れば重大な事故につながる危険性があることから、研修受講者の実施の許容範囲としないこと。</w:t>
            </w:r>
          </w:p>
          <w:p w14:paraId="52516B47" w14:textId="77777777" w:rsidR="000A044E" w:rsidRPr="000A044E" w:rsidRDefault="000A044E" w:rsidP="000A044E">
            <w:pPr>
              <w:jc w:val="left"/>
              <w:rPr>
                <w:rFonts w:ascii="ＭＳ Ｐゴシック" w:eastAsia="ＭＳ Ｐゴシック" w:hAnsi="ＭＳ Ｐゴシック" w:cs="ＭＳ Ｐゴシック"/>
                <w:sz w:val="22"/>
              </w:rPr>
            </w:pPr>
          </w:p>
          <w:p w14:paraId="188D71B1" w14:textId="77777777" w:rsidR="000A044E" w:rsidRPr="000A044E" w:rsidRDefault="000A044E" w:rsidP="000A044E">
            <w:pPr>
              <w:ind w:firstLine="219"/>
              <w:jc w:val="left"/>
              <w:rPr>
                <w:rFonts w:eastAsia="ＭＳ Ｐゴシック"/>
                <w:sz w:val="24"/>
              </w:rPr>
            </w:pPr>
            <w:r w:rsidRPr="000A044E">
              <w:rPr>
                <w:rFonts w:ascii="ＭＳ Ｐゴシック" w:eastAsia="ＭＳ Ｐゴシック" w:hAnsi="ＭＳ Ｐゴシック" w:cs="ＭＳ Ｐゴシック"/>
                <w:sz w:val="22"/>
              </w:rPr>
              <w:t>経鼻経管栄養に比べて相対的に安全性が高いと考えられるが、胃ろう・腸ろうの状態そのものに問題がないかどうかの確認について、研修受講者の実施の許容範囲としないこと。</w:t>
            </w:r>
          </w:p>
        </w:tc>
      </w:tr>
    </w:tbl>
    <w:p w14:paraId="4C5E1D58" w14:textId="77777777" w:rsidR="000A044E" w:rsidRPr="000A044E" w:rsidRDefault="000A044E" w:rsidP="000A044E">
      <w:pPr>
        <w:rPr>
          <w:rFonts w:ascii="ＭＳ Ｐゴシック" w:eastAsia="ＭＳ Ｐゴシック" w:hAnsi="ＭＳ Ｐゴシック" w:cs="ＭＳ Ｐゴシック"/>
          <w:sz w:val="22"/>
        </w:rPr>
      </w:pPr>
    </w:p>
    <w:p w14:paraId="5198A3BE" w14:textId="77777777" w:rsidR="000A044E" w:rsidRPr="000A044E" w:rsidRDefault="000A044E" w:rsidP="000A044E">
      <w:pPr>
        <w:jc w:val="left"/>
        <w:rPr>
          <w:rFonts w:ascii="ＭＳ Ｐゴシック" w:eastAsia="ＭＳ Ｐゴシック" w:hAnsi="ＭＳ Ｐゴシック" w:cs="ＭＳ Ｐゴシック"/>
          <w:sz w:val="22"/>
          <w:szCs w:val="24"/>
        </w:rPr>
      </w:pPr>
    </w:p>
    <w:p w14:paraId="67CE83A4" w14:textId="77777777" w:rsidR="000A044E" w:rsidRPr="000A044E" w:rsidRDefault="000A044E" w:rsidP="000A044E">
      <w:pPr>
        <w:numPr>
          <w:ilvl w:val="0"/>
          <w:numId w:val="8"/>
        </w:numPr>
        <w:jc w:val="left"/>
        <w:rPr>
          <w:rFonts w:eastAsia="ＭＳ Ｐゴシック"/>
          <w:sz w:val="24"/>
        </w:rPr>
      </w:pPr>
      <w:r w:rsidRPr="000A044E">
        <w:rPr>
          <w:rFonts w:ascii="ＭＳ Ｐゴシック" w:eastAsia="ＭＳ Ｐゴシック" w:hAnsi="ＭＳ Ｐゴシック" w:cs="ＭＳ Ｐゴシック"/>
          <w:sz w:val="24"/>
          <w:szCs w:val="24"/>
        </w:rPr>
        <w:t>評価判定</w:t>
      </w:r>
    </w:p>
    <w:p w14:paraId="789D1FB0"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3ED59F78" w14:textId="77777777" w:rsidR="000A044E" w:rsidRPr="000A044E" w:rsidRDefault="000A044E" w:rsidP="000A044E">
      <w:pPr>
        <w:ind w:left="405"/>
        <w:jc w:val="left"/>
        <w:rPr>
          <w:rFonts w:eastAsia="ＭＳ Ｐゴシック"/>
          <w:sz w:val="24"/>
        </w:rPr>
      </w:pPr>
      <w:r w:rsidRPr="000A044E">
        <w:rPr>
          <w:rFonts w:ascii="ＭＳ Ｐゴシック" w:eastAsia="ＭＳ Ｐゴシック" w:hAnsi="ＭＳ Ｐゴシック" w:cs="ＭＳ Ｐゴシック"/>
          <w:sz w:val="24"/>
          <w:szCs w:val="24"/>
        </w:rPr>
        <w:t>基本研修（演習）及び実地研修の総合的な評価判定は、研修受講者毎に、技能修得の判定を行うこと。</w:t>
      </w:r>
    </w:p>
    <w:p w14:paraId="2453943D"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356AB33D" w14:textId="77777777" w:rsidR="000A044E" w:rsidRPr="000A044E" w:rsidRDefault="000A044E" w:rsidP="000A044E">
      <w:pPr>
        <w:numPr>
          <w:ilvl w:val="0"/>
          <w:numId w:val="7"/>
        </w:numPr>
        <w:jc w:val="left"/>
        <w:rPr>
          <w:rFonts w:eastAsia="ＭＳ Ｐゴシック"/>
          <w:sz w:val="24"/>
        </w:rPr>
      </w:pPr>
      <w:r w:rsidRPr="000A044E">
        <w:rPr>
          <w:rFonts w:ascii="ＭＳ Ｐゴシック" w:eastAsia="ＭＳ Ｐゴシック" w:hAnsi="ＭＳ Ｐゴシック" w:cs="ＭＳ Ｐゴシック"/>
          <w:sz w:val="24"/>
          <w:szCs w:val="24"/>
        </w:rPr>
        <w:t>基本研修（演習）評価判定</w:t>
      </w:r>
    </w:p>
    <w:p w14:paraId="596B0526"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79B16269" w14:textId="77777777" w:rsidR="000A044E" w:rsidRPr="000A044E" w:rsidRDefault="000A044E" w:rsidP="000A044E">
      <w:pPr>
        <w:ind w:left="478" w:firstLine="239"/>
        <w:jc w:val="left"/>
        <w:rPr>
          <w:rFonts w:eastAsia="ＭＳ Ｐゴシック"/>
          <w:sz w:val="24"/>
        </w:rPr>
      </w:pPr>
      <w:r w:rsidRPr="000A044E">
        <w:rPr>
          <w:rFonts w:ascii="ＭＳ Ｐゴシック" w:eastAsia="ＭＳ Ｐゴシック" w:hAnsi="ＭＳ Ｐゴシック" w:cs="ＭＳ Ｐゴシック"/>
          <w:sz w:val="24"/>
          <w:szCs w:val="24"/>
        </w:rPr>
        <w:t>当該研修受講者が、省令で定める修得すべきすべての行為ごとの実施回数以上の演習を実施した上で、｢基本研修（演習）評価票｣の全ての項目についての演習指導講師の評価結果が｢基本研修（演習）評価基準｣で示す手順どおりに実施できているとなった場合に、演習の修了を認めることとし、実施研修については、基本研修の修了が確認された研修受講者に対して行うこと。</w:t>
      </w:r>
    </w:p>
    <w:p w14:paraId="25194DA8" w14:textId="77777777" w:rsidR="000A044E" w:rsidRPr="000A044E" w:rsidRDefault="000A044E" w:rsidP="000A044E">
      <w:pPr>
        <w:ind w:left="478" w:firstLine="239"/>
        <w:jc w:val="left"/>
        <w:rPr>
          <w:rFonts w:eastAsia="ＭＳ Ｐゴシック"/>
          <w:sz w:val="24"/>
        </w:rPr>
      </w:pPr>
      <w:r w:rsidRPr="000A044E">
        <w:rPr>
          <w:rFonts w:ascii="ＭＳ Ｐゴシック" w:eastAsia="ＭＳ Ｐゴシック" w:hAnsi="ＭＳ Ｐゴシック" w:cs="ＭＳ Ｐゴシック"/>
          <w:sz w:val="24"/>
          <w:szCs w:val="24"/>
        </w:rPr>
        <w:t>なお、演習の修了が認められなかった者については、再度、演習の全課程を受講させること。</w:t>
      </w:r>
    </w:p>
    <w:p w14:paraId="56C4F514"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5CFAF24E" w14:textId="77777777" w:rsidR="000A044E" w:rsidRPr="000A044E" w:rsidRDefault="000A044E" w:rsidP="000A044E">
      <w:pPr>
        <w:numPr>
          <w:ilvl w:val="0"/>
          <w:numId w:val="7"/>
        </w:numPr>
        <w:jc w:val="left"/>
        <w:rPr>
          <w:rFonts w:eastAsia="ＭＳ Ｐゴシック"/>
          <w:sz w:val="24"/>
        </w:rPr>
      </w:pPr>
      <w:r w:rsidRPr="000A044E">
        <w:rPr>
          <w:rFonts w:ascii="ＭＳ Ｐゴシック" w:eastAsia="ＭＳ Ｐゴシック" w:hAnsi="ＭＳ Ｐゴシック" w:cs="ＭＳ Ｐゴシック"/>
          <w:sz w:val="24"/>
          <w:szCs w:val="24"/>
        </w:rPr>
        <w:t>実地研修評価判定</w:t>
      </w:r>
    </w:p>
    <w:p w14:paraId="222E85B6"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6DCC55C1" w14:textId="77777777" w:rsidR="000A044E" w:rsidRPr="000A044E" w:rsidRDefault="000A044E" w:rsidP="000A044E">
      <w:pPr>
        <w:ind w:left="478" w:firstLine="239"/>
        <w:jc w:val="left"/>
        <w:rPr>
          <w:rFonts w:eastAsia="ＭＳ Ｐゴシック"/>
          <w:sz w:val="24"/>
        </w:rPr>
      </w:pPr>
      <w:r w:rsidRPr="000A044E">
        <w:rPr>
          <w:rFonts w:ascii="ＭＳ Ｐゴシック" w:eastAsia="ＭＳ Ｐゴシック" w:hAnsi="ＭＳ Ｐゴシック" w:cs="ＭＳ Ｐゴシック"/>
          <w:sz w:val="24"/>
          <w:szCs w:val="24"/>
        </w:rPr>
        <w:t>当該研修受講者が修得すべきすべての行為ごとの実施回数以上の実地研修を実施した上で、｢実地研修評価票｣の全ての項目について実地研修指導講師の評価結果が、｢実地研修評価基準｣で示す</w:t>
      </w:r>
      <w:r w:rsidRPr="000A044E">
        <w:rPr>
          <w:rFonts w:ascii="ＭＳ Ｐゴシック" w:eastAsia="ＭＳ Ｐゴシック" w:hAnsi="ＭＳ Ｐゴシック" w:cs="ＭＳ Ｐゴシック"/>
          <w:sz w:val="24"/>
          <w:szCs w:val="24"/>
        </w:rPr>
        <w:lastRenderedPageBreak/>
        <w:t>手順どおりに実施できているとなった場合であって、下記（ａ）、（ｂ）のいずれも満たす場合において、研修修了の是非を判定し研修修了証明書の交付を行うこと。</w:t>
      </w:r>
    </w:p>
    <w:p w14:paraId="5302C79F" w14:textId="77777777" w:rsidR="000A044E" w:rsidRPr="000A044E" w:rsidRDefault="000A044E" w:rsidP="000A044E">
      <w:pPr>
        <w:ind w:left="478" w:firstLine="239"/>
        <w:jc w:val="left"/>
        <w:rPr>
          <w:rFonts w:eastAsia="ＭＳ Ｐゴシック"/>
          <w:sz w:val="24"/>
        </w:rPr>
      </w:pPr>
      <w:r w:rsidRPr="000A044E">
        <w:rPr>
          <w:rFonts w:ascii="ＭＳ Ｐゴシック" w:eastAsia="ＭＳ Ｐゴシック" w:hAnsi="ＭＳ Ｐゴシック" w:cs="ＭＳ Ｐゴシック"/>
          <w:sz w:val="24"/>
          <w:szCs w:val="24"/>
        </w:rPr>
        <w:t>なお、実地研修の修了が認められなかった者については、再度、実地研修の全課程を受講させること。</w:t>
      </w:r>
    </w:p>
    <w:p w14:paraId="2CB0F801"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1C26FEA7" w14:textId="77777777" w:rsidR="000A044E" w:rsidRPr="000A044E" w:rsidRDefault="000A044E" w:rsidP="000A044E">
      <w:pPr>
        <w:widowControl/>
        <w:ind w:firstLine="717"/>
        <w:jc w:val="left"/>
        <w:rPr>
          <w:rFonts w:eastAsia="ＭＳ Ｐゴシック"/>
          <w:sz w:val="24"/>
        </w:rPr>
      </w:pPr>
      <w:r w:rsidRPr="000A044E">
        <w:rPr>
          <w:rFonts w:ascii="ＭＳ Ｐゴシック" w:eastAsia="ＭＳ Ｐゴシック" w:hAnsi="ＭＳ Ｐゴシック" w:cs="ＭＳ Ｐゴシック"/>
          <w:sz w:val="24"/>
          <w:szCs w:val="24"/>
        </w:rPr>
        <w:t xml:space="preserve">（ａ）当該ケアにおいて最終的な累積成功率が70％以上であること。 </w:t>
      </w:r>
    </w:p>
    <w:p w14:paraId="1F0420AA" w14:textId="77777777" w:rsidR="000A044E" w:rsidRDefault="000A044E" w:rsidP="000A044E">
      <w:pPr>
        <w:widowControl/>
        <w:ind w:firstLine="717"/>
        <w:jc w:val="left"/>
        <w:rPr>
          <w:rFonts w:ascii="ＭＳ Ｐゴシック" w:eastAsia="ＭＳ Ｐゴシック" w:hAnsi="ＭＳ Ｐゴシック" w:cs="ＭＳ Ｐゴシック"/>
          <w:sz w:val="24"/>
          <w:szCs w:val="24"/>
        </w:rPr>
        <w:sectPr w:rsidR="000A044E">
          <w:pgSz w:w="11906" w:h="16838"/>
          <w:pgMar w:top="1134" w:right="1134" w:bottom="1134" w:left="1134" w:header="720" w:footer="720" w:gutter="0"/>
          <w:cols w:space="720"/>
          <w:docGrid w:type="linesAndChars" w:linePitch="331" w:charSpace="-6145"/>
        </w:sectPr>
      </w:pPr>
      <w:r w:rsidRPr="000A044E">
        <w:rPr>
          <w:rFonts w:ascii="ＭＳ Ｐゴシック" w:eastAsia="ＭＳ Ｐゴシック" w:hAnsi="ＭＳ Ｐゴシック" w:cs="ＭＳ Ｐゴシック"/>
          <w:sz w:val="24"/>
          <w:szCs w:val="24"/>
        </w:rPr>
        <w:t>（ｂ）当該ケアにおいて最終３回のケアの実施において不成功が１回もないこと。</w:t>
      </w:r>
    </w:p>
    <w:p w14:paraId="7C65E4FC"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4"/>
          <w:szCs w:val="24"/>
          <w:bdr w:val="single" w:sz="4" w:space="0" w:color="000001"/>
        </w:rPr>
        <w:lastRenderedPageBreak/>
        <w:t>別添２</w:t>
      </w:r>
    </w:p>
    <w:p w14:paraId="6C0E7F78"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4"/>
          <w:szCs w:val="24"/>
        </w:rPr>
        <w:t>社会福祉士及び介護福祉士法施行規則別表第三号研修の修得程度の審査方法について</w:t>
      </w:r>
    </w:p>
    <w:p w14:paraId="033D1C67"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5A774DFE"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2DF7FA6B"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4"/>
          <w:szCs w:val="24"/>
        </w:rPr>
        <w:t>１．筆記試験による知識の定着の確認</w:t>
      </w:r>
    </w:p>
    <w:p w14:paraId="1D4EAFFE"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6EC263EF"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4"/>
          <w:szCs w:val="24"/>
        </w:rPr>
        <w:t>（１）基本方針</w:t>
      </w:r>
    </w:p>
    <w:p w14:paraId="3280BEA9" w14:textId="77777777" w:rsidR="000A044E" w:rsidRPr="000A044E" w:rsidRDefault="000A044E" w:rsidP="000A044E">
      <w:pPr>
        <w:ind w:left="478"/>
        <w:jc w:val="left"/>
        <w:rPr>
          <w:rFonts w:eastAsia="ＭＳ Ｐゴシック"/>
          <w:sz w:val="24"/>
        </w:rPr>
      </w:pPr>
      <w:r w:rsidRPr="000A044E">
        <w:rPr>
          <w:rFonts w:ascii="ＭＳ Ｐゴシック" w:eastAsia="ＭＳ Ｐゴシック" w:hAnsi="ＭＳ Ｐゴシック" w:cs="ＭＳ Ｐゴシック"/>
          <w:sz w:val="24"/>
          <w:szCs w:val="24"/>
        </w:rPr>
        <w:t>基本研修（講義）については、筆記試験により、研修受講者が喀痰吸引等を安全に実施するための知識を修得していることを確認すること。</w:t>
      </w:r>
    </w:p>
    <w:p w14:paraId="101F3689"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187BD0C8"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4"/>
          <w:szCs w:val="24"/>
        </w:rPr>
        <w:t>（２）出題範囲</w:t>
      </w:r>
    </w:p>
    <w:p w14:paraId="6105462C" w14:textId="77777777" w:rsidR="000A044E" w:rsidRPr="000A044E" w:rsidRDefault="000A044E" w:rsidP="000A044E">
      <w:pPr>
        <w:ind w:firstLine="478"/>
        <w:jc w:val="left"/>
        <w:rPr>
          <w:rFonts w:eastAsia="ＭＳ Ｐゴシック"/>
          <w:sz w:val="24"/>
        </w:rPr>
      </w:pPr>
      <w:r w:rsidRPr="000A044E">
        <w:rPr>
          <w:rFonts w:ascii="ＭＳ Ｐゴシック" w:eastAsia="ＭＳ Ｐゴシック" w:hAnsi="ＭＳ Ｐゴシック" w:cs="ＭＳ Ｐゴシック"/>
          <w:sz w:val="24"/>
          <w:szCs w:val="24"/>
        </w:rPr>
        <w:t>以下のとおりとすること。</w:t>
      </w:r>
    </w:p>
    <w:tbl>
      <w:tblPr>
        <w:tblW w:w="0" w:type="auto"/>
        <w:tblInd w:w="524" w:type="dxa"/>
        <w:tblLayout w:type="fixed"/>
        <w:tblCellMar>
          <w:left w:w="103" w:type="dxa"/>
        </w:tblCellMar>
        <w:tblLook w:val="0000" w:firstRow="0" w:lastRow="0" w:firstColumn="0" w:lastColumn="0" w:noHBand="0" w:noVBand="0"/>
      </w:tblPr>
      <w:tblGrid>
        <w:gridCol w:w="4110"/>
        <w:gridCol w:w="2278"/>
      </w:tblGrid>
      <w:tr w:rsidR="000A044E" w:rsidRPr="000A044E" w14:paraId="3439F370" w14:textId="77777777" w:rsidTr="00681553">
        <w:tc>
          <w:tcPr>
            <w:tcW w:w="4110" w:type="dxa"/>
            <w:tcBorders>
              <w:top w:val="single" w:sz="4" w:space="0" w:color="000001"/>
              <w:left w:val="single" w:sz="4" w:space="0" w:color="000001"/>
              <w:bottom w:val="single" w:sz="4" w:space="0" w:color="000001"/>
            </w:tcBorders>
            <w:shd w:val="clear" w:color="auto" w:fill="FFFFFF"/>
          </w:tcPr>
          <w:p w14:paraId="2261E4B2"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4"/>
                <w:szCs w:val="24"/>
              </w:rPr>
              <w:t>研修課程</w:t>
            </w:r>
          </w:p>
        </w:tc>
        <w:tc>
          <w:tcPr>
            <w:tcW w:w="2278" w:type="dxa"/>
            <w:tcBorders>
              <w:top w:val="single" w:sz="4" w:space="0" w:color="000001"/>
              <w:left w:val="single" w:sz="4" w:space="0" w:color="000001"/>
              <w:bottom w:val="single" w:sz="4" w:space="0" w:color="000001"/>
              <w:right w:val="single" w:sz="4" w:space="0" w:color="000001"/>
            </w:tcBorders>
            <w:shd w:val="clear" w:color="auto" w:fill="FFFFFF"/>
          </w:tcPr>
          <w:p w14:paraId="208F4AEC"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4"/>
                <w:szCs w:val="24"/>
              </w:rPr>
              <w:t>出題範囲</w:t>
            </w:r>
          </w:p>
        </w:tc>
      </w:tr>
      <w:tr w:rsidR="000A044E" w:rsidRPr="000A044E" w14:paraId="28B81C44" w14:textId="77777777" w:rsidTr="00681553">
        <w:tc>
          <w:tcPr>
            <w:tcW w:w="4110" w:type="dxa"/>
            <w:tcBorders>
              <w:top w:val="single" w:sz="4" w:space="0" w:color="000001"/>
              <w:left w:val="single" w:sz="4" w:space="0" w:color="000001"/>
              <w:bottom w:val="single" w:sz="4" w:space="0" w:color="000001"/>
            </w:tcBorders>
            <w:shd w:val="clear" w:color="auto" w:fill="FFFFFF"/>
          </w:tcPr>
          <w:p w14:paraId="2E3CCFE7"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4"/>
                <w:szCs w:val="24"/>
              </w:rPr>
              <w:t>省令附則第四条別表第三の①講義</w:t>
            </w:r>
          </w:p>
        </w:tc>
        <w:tc>
          <w:tcPr>
            <w:tcW w:w="2278" w:type="dxa"/>
            <w:tcBorders>
              <w:top w:val="single" w:sz="4" w:space="0" w:color="000001"/>
              <w:left w:val="single" w:sz="4" w:space="0" w:color="000001"/>
              <w:bottom w:val="single" w:sz="4" w:space="0" w:color="000001"/>
              <w:right w:val="single" w:sz="4" w:space="0" w:color="000001"/>
            </w:tcBorders>
            <w:shd w:val="clear" w:color="auto" w:fill="FFFFFF"/>
          </w:tcPr>
          <w:p w14:paraId="6E009DF1"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4"/>
                <w:szCs w:val="24"/>
              </w:rPr>
              <w:t>左同</w:t>
            </w:r>
          </w:p>
        </w:tc>
      </w:tr>
    </w:tbl>
    <w:p w14:paraId="3A211DF7"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23876E97"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4"/>
          <w:szCs w:val="24"/>
        </w:rPr>
        <w:t>（３）出題形式</w:t>
      </w:r>
    </w:p>
    <w:p w14:paraId="1DAA52E0" w14:textId="77777777" w:rsidR="000A044E" w:rsidRPr="000A044E" w:rsidRDefault="000A044E" w:rsidP="000A044E">
      <w:pPr>
        <w:ind w:firstLine="478"/>
        <w:jc w:val="left"/>
        <w:rPr>
          <w:rFonts w:eastAsia="ＭＳ Ｐゴシック"/>
          <w:sz w:val="24"/>
        </w:rPr>
      </w:pPr>
      <w:r w:rsidRPr="000A044E">
        <w:rPr>
          <w:rFonts w:ascii="ＭＳ Ｐゴシック" w:eastAsia="ＭＳ Ｐゴシック" w:hAnsi="ＭＳ Ｐゴシック" w:cs="ＭＳ Ｐゴシック"/>
          <w:sz w:val="24"/>
          <w:szCs w:val="24"/>
        </w:rPr>
        <w:t>客観式問題（四肢択一）により行うこと。</w:t>
      </w:r>
    </w:p>
    <w:p w14:paraId="2A3A21CF"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132FD227"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4"/>
          <w:szCs w:val="24"/>
        </w:rPr>
        <w:t>（４）出題数及び試験時間</w:t>
      </w:r>
    </w:p>
    <w:p w14:paraId="2C9DCE61" w14:textId="77777777" w:rsidR="000A044E" w:rsidRPr="000A044E" w:rsidRDefault="000A044E" w:rsidP="000A044E">
      <w:pPr>
        <w:ind w:firstLine="478"/>
        <w:jc w:val="left"/>
        <w:rPr>
          <w:rFonts w:eastAsia="ＭＳ Ｐゴシック"/>
          <w:sz w:val="24"/>
        </w:rPr>
      </w:pPr>
      <w:r w:rsidRPr="000A044E">
        <w:rPr>
          <w:rFonts w:ascii="ＭＳ Ｐゴシック" w:eastAsia="ＭＳ Ｐゴシック" w:hAnsi="ＭＳ Ｐゴシック" w:cs="ＭＳ Ｐゴシック"/>
          <w:sz w:val="24"/>
          <w:szCs w:val="24"/>
        </w:rPr>
        <w:t>出題数２０問、試験時間３０分を下限とし実施すること。</w:t>
      </w:r>
    </w:p>
    <w:p w14:paraId="3D031929" w14:textId="77777777" w:rsidR="000A044E" w:rsidRPr="000A044E" w:rsidRDefault="000A044E" w:rsidP="000A044E">
      <w:pPr>
        <w:jc w:val="left"/>
        <w:rPr>
          <w:rFonts w:ascii="ＭＳ Ｐゴシック" w:eastAsia="ＭＳ Ｐゴシック" w:hAnsi="ＭＳ Ｐゴシック" w:cs="ＭＳ Ｐゴシック"/>
          <w:color w:val="FF0000"/>
          <w:sz w:val="24"/>
          <w:szCs w:val="24"/>
        </w:rPr>
      </w:pPr>
    </w:p>
    <w:p w14:paraId="3AE8FD08" w14:textId="77777777" w:rsidR="000A044E" w:rsidRPr="00EC7142" w:rsidRDefault="000A044E" w:rsidP="000A044E">
      <w:pPr>
        <w:jc w:val="left"/>
        <w:rPr>
          <w:rFonts w:eastAsia="ＭＳ Ｐゴシック"/>
          <w:sz w:val="24"/>
          <w:shd w:val="clear" w:color="auto" w:fill="BDD6EE" w:themeFill="accent1" w:themeFillTint="66"/>
        </w:rPr>
      </w:pPr>
      <w:r w:rsidRPr="00EC7142">
        <w:rPr>
          <w:rFonts w:ascii="ＭＳ Ｐゴシック" w:eastAsia="ＭＳ Ｐゴシック" w:hAnsi="ＭＳ Ｐゴシック" w:cs="ＭＳ Ｐゴシック"/>
          <w:sz w:val="24"/>
          <w:szCs w:val="24"/>
          <w:shd w:val="clear" w:color="auto" w:fill="BDD6EE" w:themeFill="accent1" w:themeFillTint="66"/>
        </w:rPr>
        <w:t>（５）問題作成指針</w:t>
      </w:r>
    </w:p>
    <w:p w14:paraId="173FEC28" w14:textId="77777777" w:rsidR="000A044E" w:rsidRPr="00EC7142" w:rsidRDefault="000A044E" w:rsidP="000A044E">
      <w:pPr>
        <w:jc w:val="left"/>
        <w:rPr>
          <w:rFonts w:eastAsia="ＭＳ Ｐゴシック"/>
          <w:sz w:val="24"/>
          <w:shd w:val="clear" w:color="auto" w:fill="BDD6EE" w:themeFill="accent1" w:themeFillTint="66"/>
        </w:rPr>
      </w:pPr>
      <w:r w:rsidRPr="00EC7142">
        <w:rPr>
          <w:rFonts w:ascii="ＭＳ Ｐゴシック" w:eastAsia="ＭＳ Ｐゴシック" w:hAnsi="ＭＳ Ｐゴシック" w:cs="ＭＳ Ｐゴシック"/>
          <w:sz w:val="24"/>
          <w:szCs w:val="24"/>
          <w:shd w:val="clear" w:color="auto" w:fill="BDD6EE" w:themeFill="accent1" w:themeFillTint="66"/>
        </w:rPr>
        <w:t xml:space="preserve">　　　以下ア～エに基づき作成すること。</w:t>
      </w:r>
    </w:p>
    <w:p w14:paraId="0A53829E" w14:textId="77777777" w:rsidR="000A044E" w:rsidRPr="00EC7142" w:rsidRDefault="000A044E" w:rsidP="000A044E">
      <w:pPr>
        <w:jc w:val="left"/>
        <w:rPr>
          <w:rFonts w:ascii="ＭＳ Ｐゴシック" w:eastAsia="ＭＳ Ｐゴシック" w:hAnsi="ＭＳ Ｐゴシック" w:cs="ＭＳ Ｐゴシック"/>
          <w:sz w:val="24"/>
          <w:szCs w:val="24"/>
          <w:shd w:val="clear" w:color="auto" w:fill="BDD6EE" w:themeFill="accent1" w:themeFillTint="66"/>
        </w:rPr>
      </w:pPr>
    </w:p>
    <w:p w14:paraId="40C690D6" w14:textId="77777777" w:rsidR="000A044E" w:rsidRPr="00EC7142" w:rsidRDefault="000A044E" w:rsidP="000A044E">
      <w:pPr>
        <w:ind w:left="717" w:hanging="239"/>
        <w:jc w:val="left"/>
        <w:rPr>
          <w:rFonts w:eastAsia="ＭＳ Ｐゴシック"/>
          <w:sz w:val="24"/>
          <w:shd w:val="clear" w:color="auto" w:fill="BDD6EE" w:themeFill="accent1" w:themeFillTint="66"/>
        </w:rPr>
      </w:pPr>
      <w:r w:rsidRPr="00EC7142">
        <w:rPr>
          <w:rFonts w:ascii="ＭＳ Ｐゴシック" w:eastAsia="ＭＳ Ｐゴシック" w:hAnsi="ＭＳ Ｐゴシック" w:cs="ＭＳ Ｐゴシック"/>
          <w:sz w:val="24"/>
          <w:szCs w:val="24"/>
          <w:shd w:val="clear" w:color="auto" w:fill="BDD6EE" w:themeFill="accent1" w:themeFillTint="66"/>
        </w:rPr>
        <w:t>ア　細かな専門的知識を要求する問題を避け、医学的な問題に偏らず、喀痰吸引等を中心とした内容となるよう配慮すること。</w:t>
      </w:r>
    </w:p>
    <w:p w14:paraId="1CAF2661" w14:textId="77777777" w:rsidR="000A044E" w:rsidRPr="00EC7142" w:rsidRDefault="000A044E" w:rsidP="000A044E">
      <w:pPr>
        <w:jc w:val="left"/>
        <w:rPr>
          <w:rFonts w:ascii="ＭＳ Ｐゴシック" w:eastAsia="ＭＳ Ｐゴシック" w:hAnsi="ＭＳ Ｐゴシック" w:cs="ＭＳ Ｐゴシック"/>
          <w:sz w:val="24"/>
          <w:szCs w:val="24"/>
          <w:shd w:val="clear" w:color="auto" w:fill="BDD6EE" w:themeFill="accent1" w:themeFillTint="66"/>
        </w:rPr>
      </w:pPr>
    </w:p>
    <w:p w14:paraId="06601967" w14:textId="77777777" w:rsidR="000A044E" w:rsidRPr="00EC7142" w:rsidRDefault="000A044E" w:rsidP="000A044E">
      <w:pPr>
        <w:ind w:firstLine="478"/>
        <w:jc w:val="left"/>
        <w:rPr>
          <w:rFonts w:eastAsia="ＭＳ Ｐゴシック"/>
          <w:sz w:val="24"/>
          <w:shd w:val="clear" w:color="auto" w:fill="BDD6EE" w:themeFill="accent1" w:themeFillTint="66"/>
        </w:rPr>
      </w:pPr>
      <w:r w:rsidRPr="00EC7142">
        <w:rPr>
          <w:rFonts w:ascii="ＭＳ Ｐゴシック" w:eastAsia="ＭＳ Ｐゴシック" w:hAnsi="ＭＳ Ｐゴシック" w:cs="ＭＳ Ｐゴシック"/>
          <w:sz w:val="24"/>
          <w:szCs w:val="24"/>
          <w:shd w:val="clear" w:color="auto" w:fill="BDD6EE" w:themeFill="accent1" w:themeFillTint="66"/>
        </w:rPr>
        <w:t>イ　次のことについて基礎的知識を問う問題を中心とすること。</w:t>
      </w:r>
    </w:p>
    <w:p w14:paraId="2FBB46CE" w14:textId="77777777" w:rsidR="000A044E" w:rsidRPr="00EC7142" w:rsidRDefault="000A044E" w:rsidP="000A044E">
      <w:pPr>
        <w:ind w:firstLine="956"/>
        <w:jc w:val="left"/>
        <w:rPr>
          <w:rFonts w:eastAsia="ＭＳ Ｐゴシック"/>
          <w:sz w:val="24"/>
          <w:shd w:val="clear" w:color="auto" w:fill="BDD6EE" w:themeFill="accent1" w:themeFillTint="66"/>
        </w:rPr>
      </w:pPr>
      <w:r w:rsidRPr="00EC7142">
        <w:rPr>
          <w:rFonts w:ascii="ＭＳ Ｐゴシック" w:eastAsia="ＭＳ Ｐゴシック" w:hAnsi="ＭＳ Ｐゴシック" w:cs="ＭＳ Ｐゴシック"/>
          <w:sz w:val="24"/>
          <w:szCs w:val="24"/>
          <w:shd w:val="clear" w:color="auto" w:fill="BDD6EE" w:themeFill="accent1" w:themeFillTint="66"/>
        </w:rPr>
        <w:t>・対象者を観察した内容を適確に表現できる用語や指示が理解できる知識</w:t>
      </w:r>
    </w:p>
    <w:p w14:paraId="3E982421" w14:textId="77777777" w:rsidR="000A044E" w:rsidRPr="00EC7142" w:rsidRDefault="000A044E" w:rsidP="000A044E">
      <w:pPr>
        <w:ind w:firstLine="956"/>
        <w:jc w:val="left"/>
        <w:rPr>
          <w:rFonts w:eastAsia="ＭＳ Ｐゴシック"/>
          <w:sz w:val="24"/>
          <w:shd w:val="clear" w:color="auto" w:fill="BDD6EE" w:themeFill="accent1" w:themeFillTint="66"/>
        </w:rPr>
      </w:pPr>
      <w:r w:rsidRPr="00EC7142">
        <w:rPr>
          <w:rFonts w:ascii="ＭＳ Ｐゴシック" w:eastAsia="ＭＳ Ｐゴシック" w:hAnsi="ＭＳ Ｐゴシック" w:cs="ＭＳ Ｐゴシック"/>
          <w:sz w:val="24"/>
          <w:szCs w:val="24"/>
          <w:shd w:val="clear" w:color="auto" w:fill="BDD6EE" w:themeFill="accent1" w:themeFillTint="66"/>
        </w:rPr>
        <w:t>・喀痰吸引等について行為の目的及び技術に関する知識</w:t>
      </w:r>
    </w:p>
    <w:p w14:paraId="6DAED0EA" w14:textId="77777777" w:rsidR="000A044E" w:rsidRPr="00EC7142" w:rsidRDefault="000A044E" w:rsidP="000A044E">
      <w:pPr>
        <w:jc w:val="left"/>
        <w:rPr>
          <w:rFonts w:ascii="ＭＳ Ｐゴシック" w:eastAsia="ＭＳ Ｐゴシック" w:hAnsi="ＭＳ Ｐゴシック" w:cs="ＭＳ Ｐゴシック"/>
          <w:sz w:val="24"/>
          <w:szCs w:val="24"/>
          <w:shd w:val="clear" w:color="auto" w:fill="BDD6EE" w:themeFill="accent1" w:themeFillTint="66"/>
        </w:rPr>
      </w:pPr>
    </w:p>
    <w:p w14:paraId="6691936C" w14:textId="77777777" w:rsidR="000A044E" w:rsidRPr="00EC7142" w:rsidRDefault="000A044E" w:rsidP="000A044E">
      <w:pPr>
        <w:ind w:firstLine="478"/>
        <w:jc w:val="left"/>
        <w:rPr>
          <w:rFonts w:eastAsia="ＭＳ Ｐゴシック"/>
          <w:sz w:val="24"/>
          <w:shd w:val="clear" w:color="auto" w:fill="BDD6EE" w:themeFill="accent1" w:themeFillTint="66"/>
        </w:rPr>
      </w:pPr>
      <w:r w:rsidRPr="00EC7142">
        <w:rPr>
          <w:rFonts w:ascii="ＭＳ Ｐゴシック" w:eastAsia="ＭＳ Ｐゴシック" w:hAnsi="ＭＳ Ｐゴシック" w:cs="ＭＳ Ｐゴシック"/>
          <w:sz w:val="24"/>
          <w:szCs w:val="24"/>
          <w:shd w:val="clear" w:color="auto" w:fill="BDD6EE" w:themeFill="accent1" w:themeFillTint="66"/>
        </w:rPr>
        <w:t>ウ　知識の想起及び理解を問う問題を中心に出題すること。</w:t>
      </w:r>
    </w:p>
    <w:p w14:paraId="79D17E28" w14:textId="77777777" w:rsidR="000A044E" w:rsidRPr="00EC7142" w:rsidRDefault="000A044E" w:rsidP="000A044E">
      <w:pPr>
        <w:jc w:val="left"/>
        <w:rPr>
          <w:rFonts w:ascii="ＭＳ Ｐゴシック" w:eastAsia="ＭＳ Ｐゴシック" w:hAnsi="ＭＳ Ｐゴシック" w:cs="ＭＳ Ｐゴシック"/>
          <w:sz w:val="24"/>
          <w:szCs w:val="24"/>
          <w:shd w:val="clear" w:color="auto" w:fill="BDD6EE" w:themeFill="accent1" w:themeFillTint="66"/>
        </w:rPr>
      </w:pPr>
    </w:p>
    <w:p w14:paraId="74E1C242" w14:textId="77777777" w:rsidR="000A044E" w:rsidRPr="00EC7142" w:rsidRDefault="000A044E" w:rsidP="000A044E">
      <w:pPr>
        <w:ind w:left="717" w:hanging="239"/>
        <w:jc w:val="left"/>
        <w:rPr>
          <w:rFonts w:eastAsia="ＭＳ Ｐゴシック"/>
          <w:sz w:val="24"/>
          <w:shd w:val="clear" w:color="auto" w:fill="BDD6EE" w:themeFill="accent1" w:themeFillTint="66"/>
        </w:rPr>
      </w:pPr>
      <w:r w:rsidRPr="00EC7142">
        <w:rPr>
          <w:rFonts w:ascii="ＭＳ Ｐゴシック" w:eastAsia="ＭＳ Ｐゴシック" w:hAnsi="ＭＳ Ｐゴシック" w:cs="ＭＳ Ｐゴシック"/>
          <w:sz w:val="24"/>
          <w:szCs w:val="24"/>
          <w:shd w:val="clear" w:color="auto" w:fill="BDD6EE" w:themeFill="accent1" w:themeFillTint="66"/>
        </w:rPr>
        <w:t>エ　試験問題の作成にあたっては複数からなる専門領域の異なる立場の者が検討し、問題の客観的な妥当性を高めるよう工夫すること。</w:t>
      </w:r>
    </w:p>
    <w:p w14:paraId="13E65664"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068CE9E9" w14:textId="77777777" w:rsidR="000A044E" w:rsidRPr="00EC7142" w:rsidRDefault="000A044E" w:rsidP="000A044E">
      <w:pPr>
        <w:jc w:val="left"/>
        <w:rPr>
          <w:rFonts w:eastAsia="ＭＳ Ｐゴシック"/>
          <w:sz w:val="24"/>
          <w:shd w:val="clear" w:color="auto" w:fill="BDD6EE" w:themeFill="accent1" w:themeFillTint="66"/>
        </w:rPr>
      </w:pPr>
      <w:r w:rsidRPr="00EC7142">
        <w:rPr>
          <w:rFonts w:ascii="ＭＳ Ｐゴシック" w:eastAsia="ＭＳ Ｐゴシック" w:hAnsi="ＭＳ Ｐゴシック" w:cs="ＭＳ Ｐゴシック"/>
          <w:sz w:val="24"/>
          <w:szCs w:val="24"/>
          <w:shd w:val="clear" w:color="auto" w:fill="BDD6EE" w:themeFill="accent1" w:themeFillTint="66"/>
        </w:rPr>
        <w:t>（６）合否判定基準</w:t>
      </w:r>
    </w:p>
    <w:p w14:paraId="66F6503B" w14:textId="77777777" w:rsidR="000A044E" w:rsidRPr="00EC7142" w:rsidRDefault="000A044E" w:rsidP="000A044E">
      <w:pPr>
        <w:ind w:firstLine="478"/>
        <w:jc w:val="left"/>
        <w:rPr>
          <w:rFonts w:eastAsia="ＭＳ Ｐゴシック"/>
          <w:sz w:val="24"/>
          <w:shd w:val="clear" w:color="auto" w:fill="BDD6EE" w:themeFill="accent1" w:themeFillTint="66"/>
        </w:rPr>
      </w:pPr>
      <w:r w:rsidRPr="00EC7142">
        <w:rPr>
          <w:rFonts w:ascii="ＭＳ Ｐゴシック" w:eastAsia="ＭＳ Ｐゴシック" w:hAnsi="ＭＳ Ｐゴシック" w:cs="ＭＳ Ｐゴシック"/>
          <w:color w:val="000000"/>
          <w:sz w:val="24"/>
          <w:szCs w:val="24"/>
          <w:shd w:val="clear" w:color="auto" w:fill="BDD6EE" w:themeFill="accent1" w:themeFillTint="66"/>
        </w:rPr>
        <w:t>総正解率が９割以上の者を合格とすること。</w:t>
      </w:r>
    </w:p>
    <w:p w14:paraId="1270D74E" w14:textId="77777777" w:rsidR="000A044E" w:rsidRPr="00EC7142" w:rsidRDefault="000A044E" w:rsidP="000A044E">
      <w:pPr>
        <w:ind w:left="478"/>
        <w:jc w:val="left"/>
        <w:rPr>
          <w:rFonts w:eastAsia="ＭＳ Ｐゴシック"/>
          <w:sz w:val="24"/>
          <w:shd w:val="clear" w:color="auto" w:fill="BDD6EE" w:themeFill="accent1" w:themeFillTint="66"/>
        </w:rPr>
      </w:pPr>
      <w:r w:rsidRPr="00EC7142">
        <w:rPr>
          <w:rFonts w:ascii="ＭＳ Ｐゴシック" w:eastAsia="ＭＳ Ｐゴシック" w:hAnsi="ＭＳ Ｐゴシック" w:cs="ＭＳ Ｐゴシック"/>
          <w:color w:val="000000"/>
          <w:sz w:val="24"/>
          <w:szCs w:val="24"/>
          <w:shd w:val="clear" w:color="auto" w:fill="BDD6EE" w:themeFill="accent1" w:themeFillTint="66"/>
        </w:rPr>
        <w:t>また、</w:t>
      </w:r>
      <w:r w:rsidRPr="00EC7142">
        <w:rPr>
          <w:rFonts w:ascii="ＭＳ 明朝" w:eastAsia="ＭＳ Ｐゴシック" w:hAnsi="ＭＳ 明朝" w:cs="ＭＳ 明朝"/>
          <w:color w:val="000000"/>
          <w:sz w:val="24"/>
          <w:szCs w:val="21"/>
          <w:shd w:val="clear" w:color="auto" w:fill="BDD6EE" w:themeFill="accent1" w:themeFillTint="66"/>
        </w:rPr>
        <w:t>筆記試験の総正解率が９割未満の者については、「喀痰吸引等研修実施委員会」において、その取扱方針を定めておくこと。</w:t>
      </w:r>
    </w:p>
    <w:p w14:paraId="0E008615" w14:textId="77777777" w:rsidR="000A044E" w:rsidRPr="000A044E" w:rsidRDefault="000A044E" w:rsidP="000A044E">
      <w:pPr>
        <w:jc w:val="left"/>
        <w:rPr>
          <w:rFonts w:ascii="ＭＳ Ｐゴシック" w:eastAsia="ＭＳ Ｐゴシック" w:hAnsi="ＭＳ Ｐゴシック" w:cs="ＭＳ Ｐゴシック"/>
          <w:color w:val="000000"/>
          <w:sz w:val="24"/>
          <w:szCs w:val="24"/>
        </w:rPr>
      </w:pPr>
    </w:p>
    <w:p w14:paraId="452496B1"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27B5CD95"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4"/>
          <w:szCs w:val="24"/>
        </w:rPr>
        <w:lastRenderedPageBreak/>
        <w:t>２．評価による技能修得の確認</w:t>
      </w:r>
    </w:p>
    <w:p w14:paraId="049C9956"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06B3214F" w14:textId="77777777" w:rsidR="000A044E" w:rsidRPr="000A044E" w:rsidRDefault="000A044E" w:rsidP="000A044E">
      <w:pPr>
        <w:numPr>
          <w:ilvl w:val="0"/>
          <w:numId w:val="7"/>
        </w:numPr>
        <w:ind w:left="405" w:hanging="405"/>
        <w:jc w:val="left"/>
        <w:rPr>
          <w:rFonts w:eastAsia="ＭＳ Ｐゴシック"/>
          <w:sz w:val="24"/>
        </w:rPr>
      </w:pPr>
      <w:r w:rsidRPr="000A044E">
        <w:rPr>
          <w:rFonts w:ascii="ＭＳ Ｐゴシック" w:eastAsia="ＭＳ Ｐゴシック" w:hAnsi="ＭＳ Ｐゴシック" w:cs="ＭＳ Ｐゴシック"/>
          <w:sz w:val="24"/>
          <w:szCs w:val="24"/>
        </w:rPr>
        <w:t>基本方針</w:t>
      </w:r>
    </w:p>
    <w:p w14:paraId="2111757E"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35D5398B" w14:textId="77777777" w:rsidR="000A044E" w:rsidRPr="000A044E" w:rsidRDefault="000A044E" w:rsidP="000A044E">
      <w:pPr>
        <w:ind w:left="478" w:firstLine="239"/>
        <w:jc w:val="left"/>
        <w:rPr>
          <w:rFonts w:eastAsia="ＭＳ Ｐゴシック"/>
          <w:sz w:val="24"/>
        </w:rPr>
      </w:pPr>
      <w:r w:rsidRPr="000A044E">
        <w:rPr>
          <w:rFonts w:ascii="ＭＳ Ｐゴシック" w:eastAsia="ＭＳ Ｐゴシック" w:hAnsi="ＭＳ Ｐゴシック" w:cs="ＭＳ Ｐゴシック"/>
          <w:sz w:val="24"/>
          <w:szCs w:val="24"/>
        </w:rPr>
        <w:t>基本研修（演習）及び実地研修については、評価の実施より、研修受講者が喀痰吸引等を安全に実施するための技能を修得していることを確認すること。</w:t>
      </w:r>
    </w:p>
    <w:p w14:paraId="500D4A02"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28DD17A1" w14:textId="77777777" w:rsidR="000A044E" w:rsidRPr="000A044E" w:rsidRDefault="000A044E" w:rsidP="000A044E">
      <w:pPr>
        <w:ind w:firstLine="478"/>
        <w:jc w:val="left"/>
        <w:rPr>
          <w:rFonts w:eastAsia="ＭＳ Ｐゴシック"/>
          <w:sz w:val="24"/>
        </w:rPr>
      </w:pPr>
      <w:r w:rsidRPr="000A044E">
        <w:rPr>
          <w:rFonts w:ascii="ＭＳ Ｐゴシック" w:eastAsia="ＭＳ Ｐゴシック" w:hAnsi="ＭＳ Ｐゴシック" w:cs="ＭＳ Ｐゴシック"/>
          <w:sz w:val="24"/>
          <w:szCs w:val="24"/>
        </w:rPr>
        <w:t>（ア）基本研修（演習）評価</w:t>
      </w:r>
    </w:p>
    <w:p w14:paraId="44E03A5A" w14:textId="77777777" w:rsidR="000A044E" w:rsidRPr="000A044E" w:rsidRDefault="000A044E" w:rsidP="000A044E">
      <w:pPr>
        <w:ind w:left="717"/>
        <w:jc w:val="left"/>
        <w:rPr>
          <w:rFonts w:eastAsia="ＭＳ Ｐゴシック"/>
          <w:sz w:val="24"/>
        </w:rPr>
      </w:pPr>
      <w:r w:rsidRPr="000A044E">
        <w:rPr>
          <w:rFonts w:ascii="ＭＳ Ｐゴシック" w:eastAsia="ＭＳ Ｐゴシック" w:hAnsi="ＭＳ Ｐゴシック" w:cs="ＭＳ Ｐゴシック"/>
          <w:sz w:val="24"/>
          <w:szCs w:val="24"/>
        </w:rPr>
        <w:t>研修受講者が、演習指導講師の指導の下、演習シミュレーター（吸引訓練モデル、経管栄養訓練モデル、心肺蘇生訓練用器材一式）、その他演習に必要な機器（吸引装置一式、経管栄養用具一式、処置台又はワゴン等）を用いて、シミュレーター演習及び現場演習を実施し、喀痰吸引等の提供を安全に行うための技術を修得していることを、演習指導講師が評価すること。</w:t>
      </w:r>
    </w:p>
    <w:p w14:paraId="692B77BE" w14:textId="77777777" w:rsidR="000A044E" w:rsidRPr="000A044E" w:rsidRDefault="000A044E" w:rsidP="000A044E">
      <w:pPr>
        <w:jc w:val="left"/>
        <w:rPr>
          <w:rFonts w:ascii="ＭＳ Ｐゴシック" w:eastAsia="ＭＳ Ｐゴシック" w:hAnsi="ＭＳ Ｐゴシック" w:cs="ＭＳ Ｐゴシック"/>
          <w:b/>
          <w:sz w:val="24"/>
          <w:szCs w:val="24"/>
        </w:rPr>
      </w:pPr>
    </w:p>
    <w:p w14:paraId="439DA730" w14:textId="77777777" w:rsidR="000A044E" w:rsidRPr="000A044E" w:rsidRDefault="000A044E" w:rsidP="000A044E">
      <w:pPr>
        <w:ind w:firstLine="478"/>
        <w:jc w:val="left"/>
        <w:rPr>
          <w:rFonts w:eastAsia="ＭＳ Ｐゴシック"/>
          <w:sz w:val="24"/>
        </w:rPr>
      </w:pPr>
      <w:r w:rsidRPr="000A044E">
        <w:rPr>
          <w:rFonts w:ascii="ＭＳ Ｐゴシック" w:eastAsia="ＭＳ Ｐゴシック" w:hAnsi="ＭＳ Ｐゴシック" w:cs="ＭＳ Ｐゴシック"/>
          <w:sz w:val="24"/>
          <w:szCs w:val="24"/>
        </w:rPr>
        <w:t>（イ）実地研修評価</w:t>
      </w:r>
    </w:p>
    <w:p w14:paraId="1223BD3F" w14:textId="77777777" w:rsidR="000A044E" w:rsidRPr="000A044E" w:rsidRDefault="000A044E" w:rsidP="000A044E">
      <w:pPr>
        <w:ind w:left="765"/>
        <w:jc w:val="left"/>
        <w:rPr>
          <w:rFonts w:eastAsia="ＭＳ Ｐゴシック"/>
          <w:sz w:val="24"/>
        </w:rPr>
      </w:pPr>
      <w:r w:rsidRPr="000A044E">
        <w:rPr>
          <w:rFonts w:ascii="ＭＳ Ｐゴシック" w:eastAsia="ＭＳ Ｐゴシック" w:hAnsi="ＭＳ Ｐゴシック" w:cs="ＭＳ Ｐゴシック"/>
          <w:sz w:val="24"/>
          <w:szCs w:val="24"/>
        </w:rPr>
        <w:t>研修受講者が、実地研修指導講師の指導の下、実地研修協力者の協力に基づき実地研修を実施し、喀痰吸引等の提供を安全に行うための知識及び技能を修得していることを、実施研修指導講師が評価すること。</w:t>
      </w:r>
    </w:p>
    <w:p w14:paraId="001FE771"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62FE8D73" w14:textId="77777777" w:rsidR="000A044E" w:rsidRPr="000A044E" w:rsidRDefault="000A044E" w:rsidP="000A044E">
      <w:pPr>
        <w:ind w:left="717" w:firstLine="239"/>
        <w:jc w:val="left"/>
        <w:rPr>
          <w:rFonts w:eastAsia="ＭＳ Ｐゴシック"/>
          <w:sz w:val="24"/>
        </w:rPr>
      </w:pPr>
      <w:r w:rsidRPr="000A044E">
        <w:rPr>
          <w:rFonts w:ascii="ＭＳ Ｐゴシック" w:eastAsia="ＭＳ Ｐゴシック" w:hAnsi="ＭＳ Ｐゴシック" w:cs="ＭＳ Ｐゴシック"/>
          <w:sz w:val="24"/>
          <w:szCs w:val="24"/>
        </w:rPr>
        <w:t>評価は、実際の喀痰吸引等の提供が安全管理体制の確保、医師・看護職員・介護職員等の連携確保や役割分担、医師の文書による指示等の条件の下で実施されることを念頭においた基本研修（演習）又は実地研修を実施した上で行うこと。</w:t>
      </w:r>
    </w:p>
    <w:p w14:paraId="5A8565D8"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4AA0FB5D"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4"/>
          <w:szCs w:val="24"/>
        </w:rPr>
        <w:t>（２）実施手順</w:t>
      </w:r>
    </w:p>
    <w:p w14:paraId="1CD80E35"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27A5BE8E" w14:textId="77777777" w:rsidR="000A044E" w:rsidRPr="000A044E" w:rsidRDefault="000A044E" w:rsidP="000A044E">
      <w:pPr>
        <w:ind w:left="405"/>
        <w:jc w:val="left"/>
        <w:rPr>
          <w:rFonts w:eastAsia="ＭＳ Ｐゴシック"/>
          <w:sz w:val="24"/>
        </w:rPr>
      </w:pPr>
      <w:r w:rsidRPr="000A044E">
        <w:rPr>
          <w:rFonts w:ascii="ＭＳ Ｐゴシック" w:eastAsia="ＭＳ Ｐゴシック" w:hAnsi="ＭＳ Ｐゴシック" w:cs="ＭＳ Ｐゴシック"/>
          <w:sz w:val="24"/>
          <w:szCs w:val="24"/>
        </w:rPr>
        <w:t>基本研修（演習）及び実地研修の実施手順は、以下のSTEP１～STEP８の順を踏まえ行うこととし、このうちSTEP４～８について、以下に示す｢基本研修（現場演習）及び実地研修類型区分｣の区分毎に、｢基本研修（現場演習）及び実地研修評価基準・評価票｣（別添資料）を用いた評価を行うこと。</w:t>
      </w:r>
    </w:p>
    <w:p w14:paraId="1C8C0303"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4"/>
          <w:szCs w:val="24"/>
        </w:rPr>
        <w:t xml:space="preserve">　　　　なお、具体的な実施手順については、以下に示す｢実施手順参考例｣を踏まえ行うこと。</w:t>
      </w:r>
    </w:p>
    <w:p w14:paraId="425C511F"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6AA0F397" w14:textId="77777777" w:rsidR="000A044E" w:rsidRPr="000A044E" w:rsidRDefault="000A044E" w:rsidP="000A044E">
      <w:pPr>
        <w:rPr>
          <w:rFonts w:eastAsia="ＭＳ Ｐゴシック"/>
          <w:sz w:val="24"/>
        </w:rPr>
      </w:pPr>
      <w:r w:rsidRPr="000A044E">
        <w:rPr>
          <w:rFonts w:ascii="ＭＳ Ｐゴシック" w:eastAsia="ＭＳ Ｐゴシック" w:hAnsi="ＭＳ Ｐゴシック" w:cs="ＭＳ Ｐゴシック"/>
          <w:sz w:val="24"/>
          <w:szCs w:val="24"/>
        </w:rPr>
        <w:t xml:space="preserve">　　</w:t>
      </w:r>
      <w:r w:rsidRPr="000A044E">
        <w:rPr>
          <w:rFonts w:eastAsia="ＭＳ Ｐゴシック"/>
          <w:sz w:val="24"/>
        </w:rPr>
        <w:t>STEP</w:t>
      </w:r>
      <w:r w:rsidRPr="000A044E">
        <w:rPr>
          <w:rFonts w:eastAsia="ＭＳ Ｐゴシック"/>
          <w:sz w:val="24"/>
        </w:rPr>
        <w:t>１：安全管理体制確保（</w:t>
      </w:r>
      <w:r w:rsidRPr="000A044E">
        <w:rPr>
          <w:rFonts w:ascii="ＭＳ 明朝" w:hAnsi="ＭＳ 明朝" w:cs="ＭＳ 明朝" w:hint="eastAsia"/>
          <w:sz w:val="24"/>
        </w:rPr>
        <w:t>※</w:t>
      </w:r>
      <w:r w:rsidRPr="000A044E">
        <w:rPr>
          <w:rFonts w:eastAsia="ＭＳ Ｐゴシック"/>
          <w:sz w:val="24"/>
        </w:rPr>
        <w:t>実地研修のみ。）</w:t>
      </w:r>
    </w:p>
    <w:p w14:paraId="3BADE62F" w14:textId="77777777" w:rsidR="000A044E" w:rsidRPr="000A044E" w:rsidRDefault="000A044E" w:rsidP="000A044E">
      <w:pPr>
        <w:ind w:left="1195"/>
        <w:rPr>
          <w:rFonts w:eastAsia="ＭＳ Ｐゴシック"/>
          <w:sz w:val="24"/>
        </w:rPr>
      </w:pPr>
      <w:r w:rsidRPr="000A044E">
        <w:rPr>
          <w:rFonts w:eastAsia="ＭＳ Ｐゴシック"/>
          <w:sz w:val="24"/>
        </w:rPr>
        <w:t>実際の喀痰吸引等の提供が、医師、看護職員との連携体制・役割分担の下で行われることを想定し、実地研修指導講師である医師が実地研修指導講師である看護職員とともに、研修受講者の実地研修の実施についての総合的判断を行う。</w:t>
      </w:r>
    </w:p>
    <w:p w14:paraId="19647C5B" w14:textId="77777777" w:rsidR="000A044E" w:rsidRPr="000A044E" w:rsidRDefault="000A044E" w:rsidP="000A044E">
      <w:pPr>
        <w:rPr>
          <w:rFonts w:eastAsia="ＭＳ Ｐゴシック"/>
          <w:sz w:val="24"/>
        </w:rPr>
      </w:pPr>
    </w:p>
    <w:p w14:paraId="3F037C63" w14:textId="77777777" w:rsidR="000A044E" w:rsidRPr="000A044E" w:rsidRDefault="000A044E" w:rsidP="000A044E">
      <w:pPr>
        <w:ind w:firstLine="239"/>
        <w:rPr>
          <w:rFonts w:eastAsia="ＭＳ Ｐゴシック"/>
          <w:sz w:val="24"/>
        </w:rPr>
      </w:pPr>
      <w:r w:rsidRPr="000A044E">
        <w:rPr>
          <w:rFonts w:eastAsia="ＭＳ Ｐゴシック"/>
          <w:sz w:val="24"/>
        </w:rPr>
        <w:t>STEP</w:t>
      </w:r>
      <w:r w:rsidRPr="000A044E">
        <w:rPr>
          <w:rFonts w:eastAsia="ＭＳ Ｐゴシック"/>
          <w:sz w:val="24"/>
        </w:rPr>
        <w:t>２：観察判断（</w:t>
      </w:r>
      <w:r w:rsidRPr="000A044E">
        <w:rPr>
          <w:rFonts w:ascii="ＭＳ 明朝" w:hAnsi="ＭＳ 明朝" w:cs="ＭＳ 明朝" w:hint="eastAsia"/>
          <w:sz w:val="24"/>
        </w:rPr>
        <w:t>※</w:t>
      </w:r>
      <w:r w:rsidRPr="000A044E">
        <w:rPr>
          <w:rFonts w:eastAsia="ＭＳ Ｐゴシック"/>
          <w:sz w:val="24"/>
        </w:rPr>
        <w:t>実地研修のみ。）</w:t>
      </w:r>
    </w:p>
    <w:p w14:paraId="03C7A6D4" w14:textId="77777777" w:rsidR="000A044E" w:rsidRPr="000A044E" w:rsidRDefault="000A044E" w:rsidP="000A044E">
      <w:pPr>
        <w:ind w:left="1195"/>
        <w:rPr>
          <w:rFonts w:eastAsia="ＭＳ Ｐゴシック"/>
          <w:sz w:val="24"/>
        </w:rPr>
      </w:pPr>
      <w:r w:rsidRPr="000A044E">
        <w:rPr>
          <w:rFonts w:eastAsia="ＭＳ Ｐゴシック"/>
          <w:sz w:val="23"/>
          <w:szCs w:val="23"/>
        </w:rPr>
        <w:t>実地研修時にお</w:t>
      </w:r>
      <w:r w:rsidRPr="000A044E">
        <w:rPr>
          <w:rFonts w:eastAsia="ＭＳ Ｐゴシック"/>
          <w:sz w:val="24"/>
        </w:rPr>
        <w:t>いて、実地研修指導講師は、定期的に、実地研修協力者の状態像を観察し、実施の可否等を確認する。</w:t>
      </w:r>
    </w:p>
    <w:p w14:paraId="1D57C3B9" w14:textId="77777777" w:rsidR="000A044E" w:rsidRPr="000A044E" w:rsidRDefault="000A044E" w:rsidP="000A044E">
      <w:pPr>
        <w:rPr>
          <w:rFonts w:eastAsia="ＭＳ Ｐゴシック"/>
          <w:sz w:val="24"/>
        </w:rPr>
      </w:pPr>
    </w:p>
    <w:p w14:paraId="4AFC463B" w14:textId="77777777" w:rsidR="000A044E" w:rsidRPr="000A044E" w:rsidRDefault="000A044E" w:rsidP="000A044E">
      <w:pPr>
        <w:ind w:firstLine="239"/>
        <w:rPr>
          <w:rFonts w:eastAsia="ＭＳ Ｐゴシック"/>
          <w:sz w:val="24"/>
        </w:rPr>
      </w:pPr>
      <w:r w:rsidRPr="000A044E">
        <w:rPr>
          <w:rFonts w:eastAsia="ＭＳ Ｐゴシック"/>
          <w:sz w:val="24"/>
        </w:rPr>
        <w:t>STEP</w:t>
      </w:r>
      <w:r w:rsidRPr="000A044E">
        <w:rPr>
          <w:rFonts w:eastAsia="ＭＳ Ｐゴシック"/>
          <w:sz w:val="24"/>
        </w:rPr>
        <w:t>３：観察</w:t>
      </w:r>
    </w:p>
    <w:p w14:paraId="4B1F1DD9" w14:textId="77777777" w:rsidR="000A044E" w:rsidRPr="000A044E" w:rsidRDefault="000A044E" w:rsidP="000A044E">
      <w:pPr>
        <w:ind w:left="1195"/>
        <w:rPr>
          <w:rFonts w:eastAsia="ＭＳ Ｐゴシック"/>
          <w:sz w:val="24"/>
        </w:rPr>
      </w:pPr>
      <w:r w:rsidRPr="000A044E">
        <w:rPr>
          <w:rFonts w:eastAsia="ＭＳ Ｐゴシック"/>
          <w:sz w:val="24"/>
        </w:rPr>
        <w:t>研修受講者が、演習シミュレーター又は実地研修協力者の状態像を観察する。</w:t>
      </w:r>
    </w:p>
    <w:p w14:paraId="03C8F490" w14:textId="77777777" w:rsidR="000A044E" w:rsidRPr="000A044E" w:rsidRDefault="000A044E" w:rsidP="000A044E">
      <w:pPr>
        <w:rPr>
          <w:rFonts w:eastAsia="ＭＳ Ｐゴシック"/>
          <w:sz w:val="24"/>
        </w:rPr>
      </w:pPr>
    </w:p>
    <w:p w14:paraId="4F5AECE9" w14:textId="77777777" w:rsidR="000A044E" w:rsidRPr="000A044E" w:rsidRDefault="000A044E" w:rsidP="000A044E">
      <w:pPr>
        <w:ind w:firstLine="239"/>
        <w:rPr>
          <w:rFonts w:eastAsia="ＭＳ Ｐゴシック"/>
          <w:sz w:val="24"/>
        </w:rPr>
      </w:pPr>
      <w:r w:rsidRPr="000A044E">
        <w:rPr>
          <w:rFonts w:eastAsia="ＭＳ Ｐゴシック"/>
          <w:sz w:val="24"/>
        </w:rPr>
        <w:t>STEP</w:t>
      </w:r>
      <w:r w:rsidRPr="000A044E">
        <w:rPr>
          <w:rFonts w:eastAsia="ＭＳ Ｐゴシック"/>
          <w:sz w:val="24"/>
        </w:rPr>
        <w:t>４：準備</w:t>
      </w:r>
    </w:p>
    <w:p w14:paraId="6E3F941D" w14:textId="77777777" w:rsidR="000A044E" w:rsidRPr="000A044E" w:rsidRDefault="000A044E" w:rsidP="000A044E">
      <w:pPr>
        <w:ind w:left="1195"/>
        <w:rPr>
          <w:rFonts w:eastAsia="ＭＳ Ｐゴシック"/>
          <w:sz w:val="24"/>
        </w:rPr>
      </w:pPr>
      <w:r w:rsidRPr="000A044E">
        <w:rPr>
          <w:rFonts w:eastAsia="ＭＳ Ｐゴシック"/>
          <w:sz w:val="24"/>
        </w:rPr>
        <w:t>研修受講者が、研修講師である医師の指示等の確認、手洗い、必要物品の用意や確認など、演習又は実地研修の実施に必要な準備を行う。</w:t>
      </w:r>
    </w:p>
    <w:p w14:paraId="182204D7" w14:textId="77777777" w:rsidR="000A044E" w:rsidRPr="000A044E" w:rsidRDefault="000A044E" w:rsidP="000A044E">
      <w:pPr>
        <w:rPr>
          <w:rFonts w:eastAsia="ＭＳ Ｐゴシック"/>
          <w:sz w:val="24"/>
        </w:rPr>
      </w:pPr>
    </w:p>
    <w:p w14:paraId="6C205996" w14:textId="77777777" w:rsidR="000A044E" w:rsidRPr="000A044E" w:rsidRDefault="000A044E" w:rsidP="000A044E">
      <w:pPr>
        <w:ind w:firstLine="239"/>
        <w:rPr>
          <w:rFonts w:eastAsia="ＭＳ Ｐゴシック"/>
          <w:sz w:val="24"/>
        </w:rPr>
      </w:pPr>
      <w:r w:rsidRPr="000A044E">
        <w:rPr>
          <w:rFonts w:eastAsia="ＭＳ Ｐゴシック"/>
          <w:sz w:val="24"/>
        </w:rPr>
        <w:t>STEP</w:t>
      </w:r>
      <w:r w:rsidRPr="000A044E">
        <w:rPr>
          <w:rFonts w:eastAsia="ＭＳ Ｐゴシック"/>
          <w:sz w:val="24"/>
        </w:rPr>
        <w:t>５：実施</w:t>
      </w:r>
    </w:p>
    <w:p w14:paraId="3019B326" w14:textId="77777777" w:rsidR="000A044E" w:rsidRPr="000A044E" w:rsidRDefault="000A044E" w:rsidP="000A044E">
      <w:pPr>
        <w:ind w:firstLine="1195"/>
        <w:rPr>
          <w:rFonts w:eastAsia="ＭＳ Ｐゴシック"/>
          <w:sz w:val="24"/>
        </w:rPr>
      </w:pPr>
      <w:r w:rsidRPr="000A044E">
        <w:rPr>
          <w:rFonts w:eastAsia="ＭＳ Ｐゴシック"/>
          <w:sz w:val="24"/>
        </w:rPr>
        <w:t>研修受講者が、喀痰吸引等の演習又は実地研修を実施する。</w:t>
      </w:r>
    </w:p>
    <w:p w14:paraId="64FA82C2" w14:textId="77777777" w:rsidR="000A044E" w:rsidRPr="000A044E" w:rsidRDefault="000A044E" w:rsidP="000A044E">
      <w:pPr>
        <w:ind w:left="1673" w:hanging="1673"/>
        <w:rPr>
          <w:rFonts w:eastAsia="ＭＳ Ｐゴシック"/>
          <w:sz w:val="24"/>
        </w:rPr>
      </w:pPr>
      <w:r w:rsidRPr="000A044E">
        <w:rPr>
          <w:rFonts w:eastAsia="ＭＳ Ｐゴシック"/>
          <w:sz w:val="24"/>
        </w:rPr>
        <w:t xml:space="preserve">　　　　　　　　　</w:t>
      </w:r>
      <w:r w:rsidRPr="000A044E">
        <w:rPr>
          <w:rFonts w:ascii="ＭＳ 明朝" w:hAnsi="ＭＳ 明朝" w:cs="ＭＳ 明朝" w:hint="eastAsia"/>
          <w:sz w:val="24"/>
        </w:rPr>
        <w:t>※</w:t>
      </w:r>
      <w:r w:rsidRPr="000A044E">
        <w:rPr>
          <w:rFonts w:eastAsia="ＭＳ Ｐゴシック"/>
          <w:sz w:val="24"/>
        </w:rPr>
        <w:t>経鼻経管栄養の場合の栄養チューブが正確に胃の中に挿入されていることの確認を除く。</w:t>
      </w:r>
    </w:p>
    <w:p w14:paraId="79773107" w14:textId="77777777" w:rsidR="000A044E" w:rsidRPr="000A044E" w:rsidRDefault="000A044E" w:rsidP="000A044E">
      <w:pPr>
        <w:rPr>
          <w:rFonts w:eastAsia="ＭＳ Ｐゴシック"/>
          <w:sz w:val="24"/>
        </w:rPr>
      </w:pPr>
    </w:p>
    <w:p w14:paraId="6CA0D09A" w14:textId="77777777" w:rsidR="000A044E" w:rsidRPr="000A044E" w:rsidRDefault="000A044E" w:rsidP="000A044E">
      <w:pPr>
        <w:ind w:firstLine="239"/>
        <w:rPr>
          <w:rFonts w:eastAsia="ＭＳ Ｐゴシック"/>
          <w:sz w:val="24"/>
        </w:rPr>
      </w:pPr>
      <w:r w:rsidRPr="000A044E">
        <w:rPr>
          <w:rFonts w:eastAsia="ＭＳ Ｐゴシック"/>
          <w:sz w:val="24"/>
        </w:rPr>
        <w:t>STEP</w:t>
      </w:r>
      <w:r w:rsidRPr="000A044E">
        <w:rPr>
          <w:rFonts w:eastAsia="ＭＳ Ｐゴシック"/>
          <w:sz w:val="24"/>
        </w:rPr>
        <w:t>６：片付け</w:t>
      </w:r>
    </w:p>
    <w:p w14:paraId="706F95E9" w14:textId="77777777" w:rsidR="000A044E" w:rsidRPr="000A044E" w:rsidRDefault="000A044E" w:rsidP="000A044E">
      <w:pPr>
        <w:ind w:firstLine="1195"/>
        <w:rPr>
          <w:rFonts w:eastAsia="ＭＳ Ｐゴシック"/>
          <w:sz w:val="24"/>
        </w:rPr>
      </w:pPr>
      <w:r w:rsidRPr="000A044E">
        <w:rPr>
          <w:rFonts w:eastAsia="ＭＳ Ｐゴシック"/>
          <w:sz w:val="24"/>
        </w:rPr>
        <w:t>研修受講者が、演習又は実地研修で使用した物品等を片付ける。</w:t>
      </w:r>
    </w:p>
    <w:p w14:paraId="03D6F021" w14:textId="77777777" w:rsidR="000A044E" w:rsidRPr="000A044E" w:rsidRDefault="000A044E" w:rsidP="000A044E">
      <w:pPr>
        <w:rPr>
          <w:rFonts w:eastAsia="ＭＳ Ｐゴシック"/>
          <w:sz w:val="24"/>
        </w:rPr>
      </w:pPr>
    </w:p>
    <w:p w14:paraId="67C6C56D" w14:textId="77777777" w:rsidR="000A044E" w:rsidRPr="000A044E" w:rsidRDefault="000A044E" w:rsidP="000A044E">
      <w:pPr>
        <w:ind w:firstLine="239"/>
        <w:rPr>
          <w:rFonts w:eastAsia="ＭＳ Ｐゴシック"/>
          <w:sz w:val="24"/>
        </w:rPr>
      </w:pPr>
      <w:r w:rsidRPr="000A044E">
        <w:rPr>
          <w:rFonts w:eastAsia="ＭＳ Ｐゴシック"/>
          <w:sz w:val="24"/>
        </w:rPr>
        <w:t>STEP</w:t>
      </w:r>
      <w:r w:rsidRPr="000A044E">
        <w:rPr>
          <w:rFonts w:eastAsia="ＭＳ Ｐゴシック"/>
          <w:sz w:val="24"/>
        </w:rPr>
        <w:t>７：記録、報告</w:t>
      </w:r>
    </w:p>
    <w:p w14:paraId="4F90E394" w14:textId="77777777" w:rsidR="000A044E" w:rsidRPr="000A044E" w:rsidRDefault="000A044E" w:rsidP="000A044E">
      <w:pPr>
        <w:ind w:left="1202" w:hanging="7"/>
        <w:rPr>
          <w:rFonts w:eastAsia="ＭＳ Ｐゴシック"/>
          <w:sz w:val="24"/>
        </w:rPr>
      </w:pPr>
      <w:r w:rsidRPr="000A044E">
        <w:rPr>
          <w:rFonts w:eastAsia="ＭＳ Ｐゴシック"/>
          <w:sz w:val="24"/>
        </w:rPr>
        <w:t>研修受講者が、演習シミュレーター又は実施研修協力者の喀痰吸引等の実施後の状態像を観察し、研修講師に報告する。</w:t>
      </w:r>
    </w:p>
    <w:p w14:paraId="04777DB6" w14:textId="77777777" w:rsidR="000A044E" w:rsidRPr="000A044E" w:rsidRDefault="000A044E" w:rsidP="000A044E">
      <w:pPr>
        <w:ind w:firstLine="1195"/>
        <w:rPr>
          <w:rFonts w:eastAsia="ＭＳ Ｐゴシック"/>
          <w:sz w:val="24"/>
        </w:rPr>
      </w:pPr>
      <w:r w:rsidRPr="000A044E">
        <w:rPr>
          <w:rFonts w:eastAsia="ＭＳ Ｐゴシック"/>
          <w:sz w:val="24"/>
        </w:rPr>
        <w:t>研修受講者が、演習又は実地研修で行った喀痰吸引等について記録する。</w:t>
      </w:r>
    </w:p>
    <w:p w14:paraId="771E5388" w14:textId="77777777" w:rsidR="000A044E" w:rsidRPr="000A044E" w:rsidRDefault="000A044E" w:rsidP="000A044E">
      <w:pPr>
        <w:ind w:left="1673" w:hanging="239"/>
        <w:rPr>
          <w:rFonts w:eastAsia="ＭＳ Ｐゴシック"/>
          <w:color w:val="FF0000"/>
          <w:sz w:val="24"/>
        </w:rPr>
      </w:pPr>
    </w:p>
    <w:p w14:paraId="61776CE2" w14:textId="77777777" w:rsidR="000A044E" w:rsidRPr="000A044E" w:rsidRDefault="000A044E" w:rsidP="000A044E">
      <w:pPr>
        <w:ind w:left="567" w:hanging="239"/>
        <w:rPr>
          <w:rFonts w:eastAsia="ＭＳ Ｐゴシック"/>
          <w:sz w:val="24"/>
        </w:rPr>
      </w:pPr>
      <w:r w:rsidRPr="000A044E">
        <w:rPr>
          <w:rFonts w:ascii="ＭＳ Ｐゴシック" w:eastAsia="ＭＳ Ｐゴシック" w:hAnsi="ＭＳ Ｐゴシック" w:cs="ＭＳ Ｐゴシック"/>
          <w:color w:val="000000"/>
          <w:sz w:val="24"/>
        </w:rPr>
        <w:t>※</w:t>
      </w:r>
      <w:r w:rsidRPr="000A044E">
        <w:rPr>
          <w:rFonts w:eastAsia="ＭＳ Ｐゴシック"/>
          <w:color w:val="000000"/>
          <w:sz w:val="24"/>
        </w:rPr>
        <w:t>STEP</w:t>
      </w:r>
      <w:r w:rsidRPr="000A044E">
        <w:rPr>
          <w:rFonts w:eastAsia="ＭＳ Ｐゴシック"/>
          <w:color w:val="000000"/>
          <w:sz w:val="24"/>
        </w:rPr>
        <w:t>２～７において、在宅の場合等で研修講師が不在の場合には、指導の補助を行う者（医師、看護師等と連携している本人・家族、経験のある介護職員等）からの助言等を得て、実地研修協力者の状態像を確認した後、喀痰吸引等を実施するとともに、実施後に実地研修協力者の状態を観察する。また、終了後、記録を残し、当該記録や電話等による報告により、実地研修協力者の家族や指導看護師等に対して実施状況を報告する。指導の補助を行う者は、状態変化時等に指導看護師等に連絡する。</w:t>
      </w:r>
    </w:p>
    <w:p w14:paraId="3D990A45" w14:textId="77777777" w:rsidR="000A044E" w:rsidRPr="000A044E" w:rsidRDefault="000A044E" w:rsidP="000A044E">
      <w:pPr>
        <w:jc w:val="left"/>
        <w:rPr>
          <w:rFonts w:ascii="ＭＳ Ｐゴシック" w:eastAsia="ＭＳ Ｐゴシック" w:hAnsi="ＭＳ Ｐゴシック" w:cs="ＭＳ Ｐゴシック"/>
          <w:color w:val="000000"/>
          <w:sz w:val="24"/>
          <w:szCs w:val="24"/>
        </w:rPr>
      </w:pPr>
    </w:p>
    <w:p w14:paraId="332BCFAF" w14:textId="77777777" w:rsidR="000A044E" w:rsidRPr="000A044E" w:rsidRDefault="000A044E" w:rsidP="000A044E">
      <w:pPr>
        <w:ind w:firstLine="239"/>
        <w:jc w:val="left"/>
        <w:rPr>
          <w:rFonts w:eastAsia="ＭＳ Ｐゴシック"/>
          <w:sz w:val="24"/>
        </w:rPr>
      </w:pPr>
      <w:r w:rsidRPr="000A044E">
        <w:rPr>
          <w:rFonts w:ascii="ＭＳ Ｐゴシック" w:eastAsia="ＭＳ Ｐゴシック" w:hAnsi="ＭＳ Ｐゴシック" w:cs="ＭＳ Ｐゴシック"/>
          <w:sz w:val="24"/>
          <w:szCs w:val="24"/>
        </w:rPr>
        <w:t>○基本研修（現場演習）及び実地研修類型区分</w:t>
      </w:r>
    </w:p>
    <w:tbl>
      <w:tblPr>
        <w:tblW w:w="0" w:type="auto"/>
        <w:tblInd w:w="665" w:type="dxa"/>
        <w:tblLayout w:type="fixed"/>
        <w:tblCellMar>
          <w:left w:w="103" w:type="dxa"/>
        </w:tblCellMar>
        <w:tblLook w:val="0000" w:firstRow="0" w:lastRow="0" w:firstColumn="0" w:lastColumn="0" w:noHBand="0" w:noVBand="0"/>
      </w:tblPr>
      <w:tblGrid>
        <w:gridCol w:w="3685"/>
        <w:gridCol w:w="1276"/>
        <w:gridCol w:w="2693"/>
        <w:gridCol w:w="1145"/>
      </w:tblGrid>
      <w:tr w:rsidR="000A044E" w:rsidRPr="000A044E" w14:paraId="7CF2A93C" w14:textId="77777777" w:rsidTr="00681553">
        <w:trPr>
          <w:cantSplit/>
        </w:trPr>
        <w:tc>
          <w:tcPr>
            <w:tcW w:w="3685" w:type="dxa"/>
            <w:vMerge w:val="restart"/>
            <w:tcBorders>
              <w:top w:val="single" w:sz="4" w:space="0" w:color="000001"/>
              <w:left w:val="single" w:sz="4" w:space="0" w:color="000001"/>
              <w:bottom w:val="single" w:sz="4" w:space="0" w:color="000001"/>
            </w:tcBorders>
            <w:shd w:val="clear" w:color="auto" w:fill="FFFFFF"/>
          </w:tcPr>
          <w:p w14:paraId="32CB4584" w14:textId="77777777" w:rsidR="000A044E" w:rsidRPr="000A044E" w:rsidRDefault="000A044E" w:rsidP="000A044E">
            <w:pPr>
              <w:jc w:val="center"/>
              <w:rPr>
                <w:rFonts w:eastAsia="ＭＳ Ｐゴシック"/>
                <w:sz w:val="24"/>
              </w:rPr>
            </w:pPr>
            <w:r w:rsidRPr="000A044E">
              <w:rPr>
                <w:rFonts w:eastAsia="ＭＳ Ｐゴシック"/>
                <w:sz w:val="24"/>
              </w:rPr>
              <w:t>省令上の行為</w:t>
            </w:r>
          </w:p>
          <w:p w14:paraId="3B36A3BB" w14:textId="77777777" w:rsidR="000A044E" w:rsidRPr="000A044E" w:rsidRDefault="000A044E" w:rsidP="000A044E">
            <w:pPr>
              <w:jc w:val="center"/>
              <w:rPr>
                <w:rFonts w:eastAsia="ＭＳ Ｐゴシック"/>
                <w:sz w:val="24"/>
              </w:rPr>
            </w:pPr>
            <w:r w:rsidRPr="000A044E">
              <w:rPr>
                <w:rFonts w:eastAsia="ＭＳ Ｐゴシック"/>
                <w:sz w:val="24"/>
              </w:rPr>
              <w:t>（省令別表第３）</w:t>
            </w:r>
          </w:p>
        </w:tc>
        <w:tc>
          <w:tcPr>
            <w:tcW w:w="5114" w:type="dxa"/>
            <w:gridSpan w:val="3"/>
            <w:tcBorders>
              <w:top w:val="single" w:sz="4" w:space="0" w:color="000001"/>
              <w:left w:val="single" w:sz="4" w:space="0" w:color="000001"/>
              <w:bottom w:val="single" w:sz="4" w:space="0" w:color="000001"/>
              <w:right w:val="single" w:sz="4" w:space="0" w:color="000001"/>
            </w:tcBorders>
            <w:shd w:val="clear" w:color="auto" w:fill="FFFFFF"/>
          </w:tcPr>
          <w:p w14:paraId="3A34216A" w14:textId="77777777" w:rsidR="000A044E" w:rsidRPr="000A044E" w:rsidRDefault="000A044E" w:rsidP="000A044E">
            <w:pPr>
              <w:jc w:val="center"/>
              <w:rPr>
                <w:rFonts w:eastAsia="ＭＳ Ｐゴシック"/>
                <w:sz w:val="24"/>
              </w:rPr>
            </w:pPr>
            <w:r w:rsidRPr="000A044E">
              <w:rPr>
                <w:rFonts w:eastAsia="ＭＳ Ｐゴシック"/>
                <w:sz w:val="24"/>
              </w:rPr>
              <w:t>類型区分</w:t>
            </w:r>
          </w:p>
        </w:tc>
      </w:tr>
      <w:tr w:rsidR="000A044E" w:rsidRPr="000A044E" w14:paraId="0B152F2C" w14:textId="77777777" w:rsidTr="00681553">
        <w:trPr>
          <w:cantSplit/>
        </w:trPr>
        <w:tc>
          <w:tcPr>
            <w:tcW w:w="3685" w:type="dxa"/>
            <w:vMerge/>
            <w:tcBorders>
              <w:top w:val="single" w:sz="4" w:space="0" w:color="000001"/>
              <w:left w:val="single" w:sz="4" w:space="0" w:color="000001"/>
              <w:bottom w:val="single" w:sz="4" w:space="0" w:color="000001"/>
            </w:tcBorders>
            <w:shd w:val="clear" w:color="auto" w:fill="FFFFFF"/>
          </w:tcPr>
          <w:p w14:paraId="045358D0" w14:textId="77777777" w:rsidR="000A044E" w:rsidRPr="000A044E" w:rsidRDefault="000A044E" w:rsidP="000A044E">
            <w:pPr>
              <w:rPr>
                <w:rFonts w:eastAsia="ＭＳ Ｐゴシック"/>
                <w:sz w:val="24"/>
              </w:rPr>
            </w:pPr>
          </w:p>
        </w:tc>
        <w:tc>
          <w:tcPr>
            <w:tcW w:w="1276" w:type="dxa"/>
            <w:tcBorders>
              <w:top w:val="single" w:sz="4" w:space="0" w:color="000001"/>
              <w:left w:val="single" w:sz="4" w:space="0" w:color="000001"/>
              <w:bottom w:val="single" w:sz="4" w:space="0" w:color="000001"/>
            </w:tcBorders>
            <w:shd w:val="clear" w:color="auto" w:fill="FFFFFF"/>
          </w:tcPr>
          <w:p w14:paraId="0C82DA57" w14:textId="77777777" w:rsidR="000A044E" w:rsidRPr="000A044E" w:rsidRDefault="000A044E" w:rsidP="000A044E">
            <w:pPr>
              <w:rPr>
                <w:rFonts w:eastAsia="ＭＳ Ｐゴシック"/>
                <w:sz w:val="24"/>
              </w:rPr>
            </w:pPr>
            <w:r w:rsidRPr="000A044E">
              <w:rPr>
                <w:rFonts w:eastAsia="ＭＳ Ｐゴシック"/>
                <w:sz w:val="24"/>
              </w:rPr>
              <w:t>通常手順</w:t>
            </w:r>
          </w:p>
        </w:tc>
        <w:tc>
          <w:tcPr>
            <w:tcW w:w="2693" w:type="dxa"/>
            <w:tcBorders>
              <w:top w:val="single" w:sz="4" w:space="0" w:color="000001"/>
              <w:left w:val="single" w:sz="4" w:space="0" w:color="000001"/>
              <w:bottom w:val="single" w:sz="4" w:space="0" w:color="000001"/>
            </w:tcBorders>
            <w:shd w:val="clear" w:color="auto" w:fill="FFFFFF"/>
          </w:tcPr>
          <w:p w14:paraId="12FEE69E" w14:textId="77777777" w:rsidR="000A044E" w:rsidRPr="000A044E" w:rsidRDefault="000A044E" w:rsidP="000A044E">
            <w:pPr>
              <w:rPr>
                <w:rFonts w:eastAsia="ＭＳ Ｐゴシック"/>
                <w:sz w:val="24"/>
              </w:rPr>
            </w:pPr>
            <w:r w:rsidRPr="000A044E">
              <w:rPr>
                <w:rFonts w:eastAsia="ＭＳ Ｐゴシック"/>
                <w:sz w:val="24"/>
              </w:rPr>
              <w:t>人工呼吸器装着者：</w:t>
            </w:r>
          </w:p>
          <w:p w14:paraId="57E1F8EA" w14:textId="77777777" w:rsidR="000A044E" w:rsidRPr="000A044E" w:rsidRDefault="000A044E" w:rsidP="000A044E">
            <w:pPr>
              <w:rPr>
                <w:rFonts w:eastAsia="ＭＳ Ｐゴシック"/>
                <w:sz w:val="24"/>
              </w:rPr>
            </w:pPr>
            <w:r w:rsidRPr="000A044E">
              <w:rPr>
                <w:rFonts w:eastAsia="ＭＳ Ｐゴシック"/>
                <w:sz w:val="24"/>
              </w:rPr>
              <w:t>非侵襲的／侵襲的人工呼吸療法</w:t>
            </w:r>
          </w:p>
        </w:tc>
        <w:tc>
          <w:tcPr>
            <w:tcW w:w="1145" w:type="dxa"/>
            <w:tcBorders>
              <w:top w:val="single" w:sz="4" w:space="0" w:color="000001"/>
              <w:left w:val="single" w:sz="4" w:space="0" w:color="000001"/>
              <w:bottom w:val="single" w:sz="4" w:space="0" w:color="000001"/>
              <w:right w:val="single" w:sz="4" w:space="0" w:color="000001"/>
            </w:tcBorders>
            <w:shd w:val="clear" w:color="auto" w:fill="FFFFFF"/>
          </w:tcPr>
          <w:p w14:paraId="131707B8" w14:textId="77777777" w:rsidR="000A044E" w:rsidRPr="000A044E" w:rsidRDefault="000A044E" w:rsidP="000A044E">
            <w:pPr>
              <w:jc w:val="center"/>
              <w:rPr>
                <w:rFonts w:eastAsia="ＭＳ Ｐゴシック"/>
                <w:sz w:val="24"/>
              </w:rPr>
            </w:pPr>
            <w:r w:rsidRPr="000A044E">
              <w:rPr>
                <w:rFonts w:eastAsia="ＭＳ Ｐゴシック"/>
                <w:sz w:val="24"/>
              </w:rPr>
              <w:t>半固形</w:t>
            </w:r>
          </w:p>
          <w:p w14:paraId="758FE818" w14:textId="77777777" w:rsidR="000A044E" w:rsidRPr="000A044E" w:rsidRDefault="000A044E" w:rsidP="000A044E">
            <w:pPr>
              <w:jc w:val="center"/>
              <w:rPr>
                <w:rFonts w:eastAsia="ＭＳ Ｐゴシック"/>
                <w:sz w:val="24"/>
              </w:rPr>
            </w:pPr>
            <w:r w:rsidRPr="000A044E">
              <w:rPr>
                <w:rFonts w:eastAsia="ＭＳ Ｐゴシック"/>
                <w:sz w:val="24"/>
              </w:rPr>
              <w:t>タイプ</w:t>
            </w:r>
          </w:p>
          <w:p w14:paraId="2CC7E126" w14:textId="77777777" w:rsidR="000A044E" w:rsidRPr="000A044E" w:rsidRDefault="000A044E" w:rsidP="000A044E">
            <w:pPr>
              <w:ind w:left="956"/>
              <w:jc w:val="center"/>
              <w:rPr>
                <w:rFonts w:eastAsia="ＭＳ Ｐゴシック"/>
                <w:sz w:val="24"/>
              </w:rPr>
            </w:pPr>
            <w:r w:rsidRPr="000A044E">
              <w:rPr>
                <w:rFonts w:eastAsia="ＭＳ Ｐゴシック"/>
                <w:sz w:val="24"/>
              </w:rPr>
              <w:t>－</w:t>
            </w:r>
          </w:p>
        </w:tc>
      </w:tr>
      <w:tr w:rsidR="000A044E" w:rsidRPr="000A044E" w14:paraId="5EBE8591" w14:textId="77777777" w:rsidTr="00681553">
        <w:tc>
          <w:tcPr>
            <w:tcW w:w="3685" w:type="dxa"/>
            <w:tcBorders>
              <w:top w:val="single" w:sz="4" w:space="0" w:color="000001"/>
              <w:left w:val="single" w:sz="4" w:space="0" w:color="000001"/>
              <w:bottom w:val="single" w:sz="4" w:space="0" w:color="000001"/>
            </w:tcBorders>
            <w:shd w:val="clear" w:color="auto" w:fill="FFFFFF"/>
          </w:tcPr>
          <w:p w14:paraId="46BF5F95" w14:textId="77777777" w:rsidR="000A044E" w:rsidRPr="000A044E" w:rsidRDefault="000A044E" w:rsidP="000A044E">
            <w:pPr>
              <w:rPr>
                <w:rFonts w:eastAsia="ＭＳ Ｐゴシック"/>
                <w:sz w:val="24"/>
              </w:rPr>
            </w:pPr>
            <w:r w:rsidRPr="000A044E">
              <w:rPr>
                <w:rFonts w:eastAsia="ＭＳ Ｐゴシック"/>
                <w:sz w:val="24"/>
              </w:rPr>
              <w:t>口腔内の喀痰吸引</w:t>
            </w:r>
          </w:p>
        </w:tc>
        <w:tc>
          <w:tcPr>
            <w:tcW w:w="1276" w:type="dxa"/>
            <w:tcBorders>
              <w:top w:val="single" w:sz="4" w:space="0" w:color="000001"/>
              <w:left w:val="single" w:sz="4" w:space="0" w:color="000001"/>
              <w:bottom w:val="single" w:sz="4" w:space="0" w:color="000001"/>
            </w:tcBorders>
            <w:shd w:val="clear" w:color="auto" w:fill="FFFFFF"/>
          </w:tcPr>
          <w:p w14:paraId="36C2C49A" w14:textId="77777777" w:rsidR="000A044E" w:rsidRPr="000A044E" w:rsidRDefault="000A044E" w:rsidP="000A044E">
            <w:pPr>
              <w:jc w:val="center"/>
              <w:rPr>
                <w:rFonts w:eastAsia="ＭＳ Ｐゴシック"/>
                <w:sz w:val="24"/>
              </w:rPr>
            </w:pPr>
            <w:r w:rsidRPr="000A044E">
              <w:rPr>
                <w:rFonts w:eastAsia="ＭＳ Ｐゴシック"/>
                <w:sz w:val="24"/>
              </w:rPr>
              <w:t>１－</w:t>
            </w:r>
            <w:r w:rsidRPr="000A044E">
              <w:rPr>
                <w:rFonts w:ascii="ＭＳ 明朝" w:hAnsi="ＭＳ 明朝" w:cs="ＭＳ 明朝" w:hint="eastAsia"/>
                <w:sz w:val="24"/>
              </w:rPr>
              <w:t>①</w:t>
            </w:r>
          </w:p>
        </w:tc>
        <w:tc>
          <w:tcPr>
            <w:tcW w:w="2693" w:type="dxa"/>
            <w:tcBorders>
              <w:top w:val="single" w:sz="4" w:space="0" w:color="000001"/>
              <w:left w:val="single" w:sz="4" w:space="0" w:color="000001"/>
              <w:bottom w:val="single" w:sz="4" w:space="0" w:color="000001"/>
            </w:tcBorders>
            <w:shd w:val="clear" w:color="auto" w:fill="FFFFFF"/>
          </w:tcPr>
          <w:p w14:paraId="68FD09E1" w14:textId="77777777" w:rsidR="000A044E" w:rsidRPr="000A044E" w:rsidRDefault="000A044E" w:rsidP="000A044E">
            <w:pPr>
              <w:jc w:val="center"/>
              <w:rPr>
                <w:rFonts w:eastAsia="ＭＳ Ｐゴシック"/>
                <w:sz w:val="24"/>
              </w:rPr>
            </w:pPr>
            <w:r w:rsidRPr="000A044E">
              <w:rPr>
                <w:rFonts w:eastAsia="ＭＳ Ｐゴシック"/>
                <w:sz w:val="24"/>
              </w:rPr>
              <w:t>１－</w:t>
            </w:r>
            <w:r w:rsidRPr="000A044E">
              <w:rPr>
                <w:rFonts w:ascii="ＭＳ 明朝" w:hAnsi="ＭＳ 明朝" w:cs="ＭＳ 明朝" w:hint="eastAsia"/>
                <w:sz w:val="24"/>
              </w:rPr>
              <w:t>②</w:t>
            </w:r>
          </w:p>
        </w:tc>
        <w:tc>
          <w:tcPr>
            <w:tcW w:w="1145" w:type="dxa"/>
            <w:tcBorders>
              <w:top w:val="single" w:sz="4" w:space="0" w:color="000001"/>
              <w:left w:val="single" w:sz="4" w:space="0" w:color="000001"/>
              <w:bottom w:val="single" w:sz="4" w:space="0" w:color="000001"/>
              <w:right w:val="single" w:sz="4" w:space="0" w:color="000001"/>
            </w:tcBorders>
            <w:shd w:val="clear" w:color="auto" w:fill="FFFFFF"/>
          </w:tcPr>
          <w:p w14:paraId="4E70F6F2" w14:textId="77777777" w:rsidR="000A044E" w:rsidRPr="000A044E" w:rsidRDefault="000A044E" w:rsidP="000A044E">
            <w:pPr>
              <w:jc w:val="center"/>
              <w:rPr>
                <w:rFonts w:eastAsia="ＭＳ Ｐゴシック"/>
                <w:sz w:val="24"/>
              </w:rPr>
            </w:pPr>
            <w:r w:rsidRPr="000A044E">
              <w:rPr>
                <w:rFonts w:eastAsia="ＭＳ Ｐゴシック"/>
                <w:sz w:val="24"/>
              </w:rPr>
              <w:t>－</w:t>
            </w:r>
          </w:p>
        </w:tc>
      </w:tr>
      <w:tr w:rsidR="000A044E" w:rsidRPr="000A044E" w14:paraId="21187F6D" w14:textId="77777777" w:rsidTr="00681553">
        <w:tc>
          <w:tcPr>
            <w:tcW w:w="3685" w:type="dxa"/>
            <w:tcBorders>
              <w:top w:val="single" w:sz="4" w:space="0" w:color="000001"/>
              <w:left w:val="single" w:sz="4" w:space="0" w:color="000001"/>
              <w:bottom w:val="single" w:sz="4" w:space="0" w:color="000001"/>
            </w:tcBorders>
            <w:shd w:val="clear" w:color="auto" w:fill="FFFFFF"/>
          </w:tcPr>
          <w:p w14:paraId="4E16FBD8" w14:textId="77777777" w:rsidR="000A044E" w:rsidRPr="000A044E" w:rsidRDefault="000A044E" w:rsidP="000A044E">
            <w:pPr>
              <w:rPr>
                <w:rFonts w:eastAsia="ＭＳ Ｐゴシック"/>
                <w:sz w:val="24"/>
              </w:rPr>
            </w:pPr>
            <w:r w:rsidRPr="000A044E">
              <w:rPr>
                <w:rFonts w:eastAsia="ＭＳ Ｐゴシック"/>
                <w:sz w:val="24"/>
              </w:rPr>
              <w:t>鼻腔内の喀痰吸引</w:t>
            </w:r>
          </w:p>
        </w:tc>
        <w:tc>
          <w:tcPr>
            <w:tcW w:w="1276" w:type="dxa"/>
            <w:tcBorders>
              <w:top w:val="single" w:sz="4" w:space="0" w:color="000001"/>
              <w:left w:val="single" w:sz="4" w:space="0" w:color="000001"/>
              <w:bottom w:val="single" w:sz="4" w:space="0" w:color="000001"/>
            </w:tcBorders>
            <w:shd w:val="clear" w:color="auto" w:fill="FFFFFF"/>
            <w:vAlign w:val="center"/>
          </w:tcPr>
          <w:p w14:paraId="62C86416" w14:textId="77777777" w:rsidR="000A044E" w:rsidRPr="000A044E" w:rsidRDefault="000A044E" w:rsidP="000A044E">
            <w:pPr>
              <w:widowControl/>
              <w:jc w:val="center"/>
              <w:rPr>
                <w:rFonts w:eastAsia="ＭＳ Ｐゴシック"/>
                <w:sz w:val="24"/>
              </w:rPr>
            </w:pPr>
            <w:r w:rsidRPr="000A044E">
              <w:rPr>
                <w:rFonts w:eastAsia="ＭＳ Ｐゴシック"/>
                <w:sz w:val="24"/>
              </w:rPr>
              <w:t>１－</w:t>
            </w:r>
            <w:r w:rsidRPr="000A044E">
              <w:rPr>
                <w:rFonts w:ascii="ＭＳ 明朝" w:hAnsi="ＭＳ 明朝" w:cs="ＭＳ 明朝" w:hint="eastAsia"/>
                <w:sz w:val="24"/>
              </w:rPr>
              <w:t>③</w:t>
            </w:r>
          </w:p>
        </w:tc>
        <w:tc>
          <w:tcPr>
            <w:tcW w:w="2693" w:type="dxa"/>
            <w:tcBorders>
              <w:top w:val="single" w:sz="4" w:space="0" w:color="000001"/>
              <w:left w:val="single" w:sz="4" w:space="0" w:color="000001"/>
              <w:bottom w:val="single" w:sz="4" w:space="0" w:color="000001"/>
            </w:tcBorders>
            <w:shd w:val="clear" w:color="auto" w:fill="FFFFFF"/>
            <w:vAlign w:val="center"/>
          </w:tcPr>
          <w:p w14:paraId="3CB478EF" w14:textId="77777777" w:rsidR="000A044E" w:rsidRPr="000A044E" w:rsidRDefault="000A044E" w:rsidP="000A044E">
            <w:pPr>
              <w:jc w:val="center"/>
              <w:rPr>
                <w:rFonts w:eastAsia="ＭＳ Ｐゴシック"/>
                <w:sz w:val="24"/>
              </w:rPr>
            </w:pPr>
            <w:r w:rsidRPr="000A044E">
              <w:rPr>
                <w:rFonts w:eastAsia="ＭＳ Ｐゴシック"/>
                <w:sz w:val="24"/>
              </w:rPr>
              <w:t>１－</w:t>
            </w:r>
            <w:r w:rsidRPr="000A044E">
              <w:rPr>
                <w:rFonts w:ascii="ＭＳ 明朝" w:hAnsi="ＭＳ 明朝" w:cs="ＭＳ 明朝" w:hint="eastAsia"/>
                <w:sz w:val="24"/>
              </w:rPr>
              <w:t>④</w:t>
            </w:r>
          </w:p>
        </w:tc>
        <w:tc>
          <w:tcPr>
            <w:tcW w:w="1145"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7290339A" w14:textId="77777777" w:rsidR="000A044E" w:rsidRPr="000A044E" w:rsidRDefault="000A044E" w:rsidP="000A044E">
            <w:pPr>
              <w:jc w:val="center"/>
              <w:rPr>
                <w:rFonts w:eastAsia="ＭＳ Ｐゴシック"/>
                <w:sz w:val="24"/>
              </w:rPr>
            </w:pPr>
            <w:r w:rsidRPr="000A044E">
              <w:rPr>
                <w:rFonts w:eastAsia="ＭＳ Ｐゴシック"/>
                <w:sz w:val="24"/>
              </w:rPr>
              <w:t>－</w:t>
            </w:r>
          </w:p>
        </w:tc>
      </w:tr>
      <w:tr w:rsidR="000A044E" w:rsidRPr="000A044E" w14:paraId="0FBBA32C" w14:textId="77777777" w:rsidTr="00681553">
        <w:tc>
          <w:tcPr>
            <w:tcW w:w="3685" w:type="dxa"/>
            <w:tcBorders>
              <w:top w:val="single" w:sz="4" w:space="0" w:color="000001"/>
              <w:left w:val="single" w:sz="4" w:space="0" w:color="000001"/>
              <w:bottom w:val="single" w:sz="4" w:space="0" w:color="000001"/>
            </w:tcBorders>
            <w:shd w:val="clear" w:color="auto" w:fill="FFFFFF"/>
          </w:tcPr>
          <w:p w14:paraId="43DD4267" w14:textId="77777777" w:rsidR="000A044E" w:rsidRPr="000A044E" w:rsidRDefault="000A044E" w:rsidP="000A044E">
            <w:pPr>
              <w:rPr>
                <w:rFonts w:eastAsia="ＭＳ Ｐゴシック"/>
                <w:sz w:val="24"/>
              </w:rPr>
            </w:pPr>
            <w:r w:rsidRPr="000A044E">
              <w:rPr>
                <w:rFonts w:eastAsia="ＭＳ Ｐゴシック"/>
                <w:sz w:val="24"/>
              </w:rPr>
              <w:t>気管カニューレ内部の喀痰吸引</w:t>
            </w:r>
          </w:p>
        </w:tc>
        <w:tc>
          <w:tcPr>
            <w:tcW w:w="1276" w:type="dxa"/>
            <w:tcBorders>
              <w:top w:val="single" w:sz="4" w:space="0" w:color="000001"/>
              <w:left w:val="single" w:sz="4" w:space="0" w:color="000001"/>
              <w:bottom w:val="single" w:sz="4" w:space="0" w:color="000001"/>
            </w:tcBorders>
            <w:shd w:val="clear" w:color="auto" w:fill="FFFFFF"/>
          </w:tcPr>
          <w:p w14:paraId="1A49400A" w14:textId="77777777" w:rsidR="000A044E" w:rsidRPr="000A044E" w:rsidRDefault="000A044E" w:rsidP="000A044E">
            <w:pPr>
              <w:jc w:val="center"/>
              <w:rPr>
                <w:rFonts w:eastAsia="ＭＳ Ｐゴシック"/>
                <w:sz w:val="24"/>
              </w:rPr>
            </w:pPr>
            <w:r w:rsidRPr="000A044E">
              <w:rPr>
                <w:rFonts w:eastAsia="ＭＳ Ｐゴシック"/>
                <w:sz w:val="24"/>
              </w:rPr>
              <w:t>１－</w:t>
            </w:r>
            <w:r w:rsidRPr="000A044E">
              <w:rPr>
                <w:rFonts w:ascii="ＭＳ 明朝" w:hAnsi="ＭＳ 明朝" w:cs="ＭＳ 明朝" w:hint="eastAsia"/>
                <w:sz w:val="24"/>
              </w:rPr>
              <w:t>⑤</w:t>
            </w:r>
          </w:p>
        </w:tc>
        <w:tc>
          <w:tcPr>
            <w:tcW w:w="2693" w:type="dxa"/>
            <w:tcBorders>
              <w:top w:val="single" w:sz="4" w:space="0" w:color="000001"/>
              <w:left w:val="single" w:sz="4" w:space="0" w:color="000001"/>
              <w:bottom w:val="single" w:sz="4" w:space="0" w:color="000001"/>
            </w:tcBorders>
            <w:shd w:val="clear" w:color="auto" w:fill="FFFFFF"/>
          </w:tcPr>
          <w:p w14:paraId="072A7237" w14:textId="77777777" w:rsidR="000A044E" w:rsidRPr="000A044E" w:rsidRDefault="000A044E" w:rsidP="000A044E">
            <w:pPr>
              <w:jc w:val="center"/>
              <w:rPr>
                <w:rFonts w:eastAsia="ＭＳ Ｐゴシック"/>
                <w:sz w:val="24"/>
              </w:rPr>
            </w:pPr>
            <w:r w:rsidRPr="000A044E">
              <w:rPr>
                <w:rFonts w:eastAsia="ＭＳ Ｐゴシック"/>
                <w:sz w:val="24"/>
              </w:rPr>
              <w:t>１－</w:t>
            </w:r>
            <w:r w:rsidRPr="000A044E">
              <w:rPr>
                <w:rFonts w:ascii="ＭＳ 明朝" w:hAnsi="ＭＳ 明朝" w:cs="ＭＳ 明朝" w:hint="eastAsia"/>
                <w:sz w:val="24"/>
              </w:rPr>
              <w:t>⑥</w:t>
            </w:r>
          </w:p>
        </w:tc>
        <w:tc>
          <w:tcPr>
            <w:tcW w:w="1145" w:type="dxa"/>
            <w:tcBorders>
              <w:top w:val="single" w:sz="4" w:space="0" w:color="000001"/>
              <w:left w:val="single" w:sz="4" w:space="0" w:color="000001"/>
              <w:bottom w:val="single" w:sz="4" w:space="0" w:color="000001"/>
              <w:right w:val="single" w:sz="4" w:space="0" w:color="000001"/>
            </w:tcBorders>
            <w:shd w:val="clear" w:color="auto" w:fill="FFFFFF"/>
          </w:tcPr>
          <w:p w14:paraId="026C4C66" w14:textId="77777777" w:rsidR="000A044E" w:rsidRPr="000A044E" w:rsidRDefault="000A044E" w:rsidP="000A044E">
            <w:pPr>
              <w:jc w:val="center"/>
              <w:rPr>
                <w:rFonts w:eastAsia="ＭＳ Ｐゴシック"/>
                <w:sz w:val="24"/>
              </w:rPr>
            </w:pPr>
            <w:r w:rsidRPr="000A044E">
              <w:rPr>
                <w:rFonts w:eastAsia="ＭＳ Ｐゴシック"/>
                <w:sz w:val="24"/>
              </w:rPr>
              <w:t>－</w:t>
            </w:r>
          </w:p>
        </w:tc>
      </w:tr>
      <w:tr w:rsidR="000A044E" w:rsidRPr="000A044E" w14:paraId="03B955E1" w14:textId="77777777" w:rsidTr="00681553">
        <w:tc>
          <w:tcPr>
            <w:tcW w:w="3685" w:type="dxa"/>
            <w:tcBorders>
              <w:top w:val="single" w:sz="4" w:space="0" w:color="000001"/>
              <w:left w:val="single" w:sz="4" w:space="0" w:color="000001"/>
              <w:bottom w:val="single" w:sz="4" w:space="0" w:color="000001"/>
            </w:tcBorders>
            <w:shd w:val="clear" w:color="auto" w:fill="FFFFFF"/>
          </w:tcPr>
          <w:p w14:paraId="2C6F98B8" w14:textId="77777777" w:rsidR="000A044E" w:rsidRPr="000A044E" w:rsidRDefault="000A044E" w:rsidP="000A044E">
            <w:pPr>
              <w:rPr>
                <w:rFonts w:eastAsia="ＭＳ Ｐゴシック"/>
                <w:sz w:val="24"/>
              </w:rPr>
            </w:pPr>
            <w:r w:rsidRPr="000A044E">
              <w:rPr>
                <w:rFonts w:eastAsia="ＭＳ Ｐゴシック"/>
                <w:sz w:val="24"/>
              </w:rPr>
              <w:t>胃ろう又は腸ろうによる経管栄養</w:t>
            </w:r>
          </w:p>
        </w:tc>
        <w:tc>
          <w:tcPr>
            <w:tcW w:w="1276" w:type="dxa"/>
            <w:tcBorders>
              <w:top w:val="single" w:sz="4" w:space="0" w:color="000001"/>
              <w:left w:val="single" w:sz="4" w:space="0" w:color="000001"/>
              <w:bottom w:val="single" w:sz="4" w:space="0" w:color="000001"/>
            </w:tcBorders>
            <w:shd w:val="clear" w:color="auto" w:fill="FFFFFF"/>
          </w:tcPr>
          <w:p w14:paraId="50428B22" w14:textId="77777777" w:rsidR="000A044E" w:rsidRPr="000A044E" w:rsidRDefault="000A044E" w:rsidP="000A044E">
            <w:pPr>
              <w:jc w:val="center"/>
              <w:rPr>
                <w:rFonts w:eastAsia="ＭＳ Ｐゴシック"/>
                <w:sz w:val="24"/>
              </w:rPr>
            </w:pPr>
            <w:r w:rsidRPr="000A044E">
              <w:rPr>
                <w:rFonts w:eastAsia="ＭＳ Ｐゴシック"/>
                <w:sz w:val="24"/>
              </w:rPr>
              <w:t>１－</w:t>
            </w:r>
            <w:r w:rsidRPr="000A044E">
              <w:rPr>
                <w:rFonts w:ascii="ＭＳ 明朝" w:hAnsi="ＭＳ 明朝" w:cs="ＭＳ 明朝" w:hint="eastAsia"/>
                <w:sz w:val="24"/>
              </w:rPr>
              <w:t>⑦</w:t>
            </w:r>
          </w:p>
        </w:tc>
        <w:tc>
          <w:tcPr>
            <w:tcW w:w="2693" w:type="dxa"/>
            <w:tcBorders>
              <w:top w:val="single" w:sz="4" w:space="0" w:color="000001"/>
              <w:left w:val="single" w:sz="4" w:space="0" w:color="000001"/>
              <w:bottom w:val="single" w:sz="4" w:space="0" w:color="000001"/>
            </w:tcBorders>
            <w:shd w:val="clear" w:color="auto" w:fill="FFFFFF"/>
          </w:tcPr>
          <w:p w14:paraId="23E06B59" w14:textId="77777777" w:rsidR="000A044E" w:rsidRPr="000A044E" w:rsidRDefault="000A044E" w:rsidP="000A044E">
            <w:pPr>
              <w:jc w:val="center"/>
              <w:rPr>
                <w:rFonts w:eastAsia="ＭＳ Ｐゴシック"/>
                <w:sz w:val="24"/>
              </w:rPr>
            </w:pPr>
            <w:r w:rsidRPr="000A044E">
              <w:rPr>
                <w:rFonts w:eastAsia="ＭＳ Ｐゴシック"/>
                <w:sz w:val="24"/>
              </w:rPr>
              <w:t>－</w:t>
            </w:r>
          </w:p>
        </w:tc>
        <w:tc>
          <w:tcPr>
            <w:tcW w:w="1145" w:type="dxa"/>
            <w:tcBorders>
              <w:top w:val="single" w:sz="4" w:space="0" w:color="000001"/>
              <w:left w:val="single" w:sz="4" w:space="0" w:color="000001"/>
              <w:bottom w:val="single" w:sz="4" w:space="0" w:color="000001"/>
              <w:right w:val="single" w:sz="4" w:space="0" w:color="000001"/>
            </w:tcBorders>
            <w:shd w:val="clear" w:color="auto" w:fill="FFFFFF"/>
          </w:tcPr>
          <w:p w14:paraId="7383008F" w14:textId="77777777" w:rsidR="000A044E" w:rsidRPr="000A044E" w:rsidRDefault="000A044E" w:rsidP="000A044E">
            <w:pPr>
              <w:jc w:val="center"/>
              <w:rPr>
                <w:rFonts w:eastAsia="ＭＳ Ｐゴシック"/>
                <w:sz w:val="24"/>
              </w:rPr>
            </w:pPr>
            <w:r w:rsidRPr="000A044E">
              <w:rPr>
                <w:rFonts w:eastAsia="ＭＳ Ｐゴシック"/>
                <w:sz w:val="24"/>
              </w:rPr>
              <w:t>１－</w:t>
            </w:r>
            <w:r w:rsidRPr="000A044E">
              <w:rPr>
                <w:rFonts w:ascii="ＭＳ 明朝" w:hAnsi="ＭＳ 明朝" w:cs="ＭＳ 明朝" w:hint="eastAsia"/>
                <w:sz w:val="24"/>
              </w:rPr>
              <w:t>⑧</w:t>
            </w:r>
          </w:p>
        </w:tc>
      </w:tr>
      <w:tr w:rsidR="000A044E" w:rsidRPr="000A044E" w14:paraId="042E9094" w14:textId="77777777" w:rsidTr="00681553">
        <w:tc>
          <w:tcPr>
            <w:tcW w:w="3685" w:type="dxa"/>
            <w:tcBorders>
              <w:top w:val="single" w:sz="4" w:space="0" w:color="000001"/>
              <w:left w:val="single" w:sz="4" w:space="0" w:color="000001"/>
              <w:bottom w:val="single" w:sz="4" w:space="0" w:color="000001"/>
            </w:tcBorders>
            <w:shd w:val="clear" w:color="auto" w:fill="FFFFFF"/>
          </w:tcPr>
          <w:p w14:paraId="782049D0" w14:textId="77777777" w:rsidR="000A044E" w:rsidRPr="000A044E" w:rsidRDefault="000A044E" w:rsidP="000A044E">
            <w:pPr>
              <w:rPr>
                <w:rFonts w:eastAsia="ＭＳ Ｐゴシック"/>
                <w:sz w:val="24"/>
              </w:rPr>
            </w:pPr>
            <w:r w:rsidRPr="000A044E">
              <w:rPr>
                <w:rFonts w:eastAsia="ＭＳ Ｐゴシック"/>
                <w:sz w:val="24"/>
              </w:rPr>
              <w:t>経鼻経管栄養</w:t>
            </w:r>
          </w:p>
        </w:tc>
        <w:tc>
          <w:tcPr>
            <w:tcW w:w="1276" w:type="dxa"/>
            <w:tcBorders>
              <w:top w:val="single" w:sz="4" w:space="0" w:color="000001"/>
              <w:left w:val="single" w:sz="4" w:space="0" w:color="000001"/>
              <w:bottom w:val="single" w:sz="4" w:space="0" w:color="000001"/>
            </w:tcBorders>
            <w:shd w:val="clear" w:color="auto" w:fill="FFFFFF"/>
          </w:tcPr>
          <w:p w14:paraId="09BCAFCB" w14:textId="77777777" w:rsidR="000A044E" w:rsidRPr="000A044E" w:rsidRDefault="000A044E" w:rsidP="000A044E">
            <w:pPr>
              <w:jc w:val="center"/>
              <w:rPr>
                <w:rFonts w:eastAsia="ＭＳ Ｐゴシック"/>
                <w:sz w:val="24"/>
              </w:rPr>
            </w:pPr>
            <w:r w:rsidRPr="000A044E">
              <w:rPr>
                <w:rFonts w:eastAsia="ＭＳ Ｐゴシック"/>
                <w:sz w:val="24"/>
              </w:rPr>
              <w:t>１－</w:t>
            </w:r>
            <w:r w:rsidRPr="000A044E">
              <w:rPr>
                <w:rFonts w:ascii="ＭＳ 明朝" w:hAnsi="ＭＳ 明朝" w:cs="ＭＳ 明朝" w:hint="eastAsia"/>
                <w:sz w:val="24"/>
              </w:rPr>
              <w:t>⑨</w:t>
            </w:r>
          </w:p>
        </w:tc>
        <w:tc>
          <w:tcPr>
            <w:tcW w:w="2693" w:type="dxa"/>
            <w:tcBorders>
              <w:top w:val="single" w:sz="4" w:space="0" w:color="000001"/>
              <w:left w:val="single" w:sz="4" w:space="0" w:color="000001"/>
              <w:bottom w:val="single" w:sz="4" w:space="0" w:color="000001"/>
            </w:tcBorders>
            <w:shd w:val="clear" w:color="auto" w:fill="FFFFFF"/>
          </w:tcPr>
          <w:p w14:paraId="26B0C2B5" w14:textId="77777777" w:rsidR="000A044E" w:rsidRPr="000A044E" w:rsidRDefault="000A044E" w:rsidP="000A044E">
            <w:pPr>
              <w:jc w:val="center"/>
              <w:rPr>
                <w:rFonts w:eastAsia="ＭＳ Ｐゴシック"/>
                <w:sz w:val="24"/>
              </w:rPr>
            </w:pPr>
            <w:r w:rsidRPr="000A044E">
              <w:rPr>
                <w:rFonts w:eastAsia="ＭＳ Ｐゴシック"/>
                <w:sz w:val="24"/>
              </w:rPr>
              <w:t>－</w:t>
            </w:r>
          </w:p>
        </w:tc>
        <w:tc>
          <w:tcPr>
            <w:tcW w:w="1145" w:type="dxa"/>
            <w:tcBorders>
              <w:top w:val="single" w:sz="4" w:space="0" w:color="000001"/>
              <w:left w:val="single" w:sz="4" w:space="0" w:color="000001"/>
              <w:bottom w:val="single" w:sz="4" w:space="0" w:color="000001"/>
              <w:right w:val="single" w:sz="4" w:space="0" w:color="000001"/>
            </w:tcBorders>
            <w:shd w:val="clear" w:color="auto" w:fill="FFFFFF"/>
          </w:tcPr>
          <w:p w14:paraId="662A69ED" w14:textId="77777777" w:rsidR="000A044E" w:rsidRPr="000A044E" w:rsidRDefault="000A044E" w:rsidP="000A044E">
            <w:pPr>
              <w:jc w:val="center"/>
              <w:rPr>
                <w:rFonts w:eastAsia="ＭＳ Ｐゴシック"/>
                <w:sz w:val="24"/>
              </w:rPr>
            </w:pPr>
            <w:r w:rsidRPr="000A044E">
              <w:rPr>
                <w:rFonts w:eastAsia="ＭＳ Ｐゴシック"/>
                <w:sz w:val="24"/>
              </w:rPr>
              <w:t>－</w:t>
            </w:r>
          </w:p>
        </w:tc>
      </w:tr>
    </w:tbl>
    <w:p w14:paraId="096D2B53" w14:textId="77777777" w:rsidR="000A044E" w:rsidRPr="000A044E" w:rsidRDefault="000A044E" w:rsidP="000A044E">
      <w:pPr>
        <w:ind w:firstLine="627"/>
        <w:rPr>
          <w:rFonts w:eastAsia="ＭＳ Ｐゴシック"/>
          <w:sz w:val="24"/>
        </w:rPr>
      </w:pPr>
      <w:r w:rsidRPr="000A044E">
        <w:rPr>
          <w:rFonts w:eastAsia="ＭＳ Ｐゴシック"/>
          <w:szCs w:val="21"/>
        </w:rPr>
        <w:t>１－</w:t>
      </w:r>
      <w:r w:rsidRPr="000A044E">
        <w:rPr>
          <w:rFonts w:ascii="ＭＳ 明朝" w:hAnsi="ＭＳ 明朝" w:cs="ＭＳ 明朝" w:hint="eastAsia"/>
          <w:szCs w:val="21"/>
        </w:rPr>
        <w:t>①</w:t>
      </w:r>
      <w:r w:rsidRPr="000A044E">
        <w:rPr>
          <w:rFonts w:eastAsia="ＭＳ Ｐゴシック"/>
          <w:szCs w:val="21"/>
        </w:rPr>
        <w:t>：喀痰吸引　－口腔内吸引</w:t>
      </w:r>
      <w:r w:rsidRPr="000A044E">
        <w:rPr>
          <w:rFonts w:eastAsia="ＭＳ Ｐゴシック"/>
          <w:sz w:val="18"/>
          <w:szCs w:val="18"/>
        </w:rPr>
        <w:t>（通常手順）</w:t>
      </w:r>
      <w:r w:rsidRPr="000A044E">
        <w:rPr>
          <w:rFonts w:eastAsia="ＭＳ Ｐゴシック"/>
          <w:szCs w:val="21"/>
        </w:rPr>
        <w:t>－</w:t>
      </w:r>
    </w:p>
    <w:p w14:paraId="3C23D36A" w14:textId="77777777" w:rsidR="000A044E" w:rsidRPr="000A044E" w:rsidRDefault="000A044E" w:rsidP="000A044E">
      <w:pPr>
        <w:ind w:firstLine="627"/>
        <w:rPr>
          <w:rFonts w:eastAsia="ＭＳ Ｐゴシック"/>
          <w:sz w:val="24"/>
        </w:rPr>
      </w:pPr>
      <w:r w:rsidRPr="000A044E">
        <w:rPr>
          <w:rFonts w:eastAsia="ＭＳ Ｐゴシック"/>
          <w:szCs w:val="21"/>
        </w:rPr>
        <w:t>１－</w:t>
      </w:r>
      <w:r w:rsidRPr="000A044E">
        <w:rPr>
          <w:rFonts w:ascii="ＭＳ 明朝" w:hAnsi="ＭＳ 明朝" w:cs="ＭＳ 明朝" w:hint="eastAsia"/>
          <w:szCs w:val="21"/>
        </w:rPr>
        <w:t>②</w:t>
      </w:r>
      <w:r w:rsidRPr="000A044E">
        <w:rPr>
          <w:rFonts w:eastAsia="ＭＳ Ｐゴシック"/>
          <w:szCs w:val="21"/>
        </w:rPr>
        <w:t>：喀痰吸引　－口腔内吸引</w:t>
      </w:r>
      <w:r w:rsidRPr="000A044E">
        <w:rPr>
          <w:rFonts w:eastAsia="ＭＳ Ｐゴシック"/>
          <w:sz w:val="18"/>
          <w:szCs w:val="18"/>
        </w:rPr>
        <w:t>（人工呼吸器装着者：口鼻ﾏｽｸによる非侵襲的人工呼吸療法）</w:t>
      </w:r>
      <w:r w:rsidRPr="000A044E">
        <w:rPr>
          <w:rFonts w:eastAsia="ＭＳ Ｐゴシック"/>
          <w:szCs w:val="21"/>
        </w:rPr>
        <w:t>－</w:t>
      </w:r>
    </w:p>
    <w:p w14:paraId="45724F31" w14:textId="77777777" w:rsidR="000A044E" w:rsidRPr="000A044E" w:rsidRDefault="000A044E" w:rsidP="000A044E">
      <w:pPr>
        <w:ind w:firstLine="627"/>
        <w:rPr>
          <w:rFonts w:eastAsia="ＭＳ Ｐゴシック"/>
          <w:sz w:val="24"/>
        </w:rPr>
      </w:pPr>
      <w:r w:rsidRPr="000A044E">
        <w:rPr>
          <w:rFonts w:eastAsia="ＭＳ Ｐゴシック"/>
          <w:szCs w:val="21"/>
        </w:rPr>
        <w:t>１－</w:t>
      </w:r>
      <w:r w:rsidRPr="000A044E">
        <w:rPr>
          <w:rFonts w:ascii="ＭＳ 明朝" w:hAnsi="ＭＳ 明朝" w:cs="ＭＳ 明朝" w:hint="eastAsia"/>
          <w:szCs w:val="21"/>
        </w:rPr>
        <w:t>③</w:t>
      </w:r>
      <w:r w:rsidRPr="000A044E">
        <w:rPr>
          <w:rFonts w:eastAsia="ＭＳ Ｐゴシック"/>
          <w:szCs w:val="21"/>
        </w:rPr>
        <w:t>：喀痰吸引　－鼻腔内吸引</w:t>
      </w:r>
      <w:r w:rsidRPr="000A044E">
        <w:rPr>
          <w:rFonts w:eastAsia="ＭＳ Ｐゴシック"/>
          <w:sz w:val="18"/>
          <w:szCs w:val="18"/>
        </w:rPr>
        <w:t>（通常手順）</w:t>
      </w:r>
      <w:r w:rsidRPr="000A044E">
        <w:rPr>
          <w:rFonts w:eastAsia="ＭＳ Ｐゴシック"/>
          <w:szCs w:val="21"/>
        </w:rPr>
        <w:t>－</w:t>
      </w:r>
    </w:p>
    <w:p w14:paraId="4D54E1CB" w14:textId="77777777" w:rsidR="000A044E" w:rsidRPr="000A044E" w:rsidRDefault="000A044E" w:rsidP="000A044E">
      <w:pPr>
        <w:ind w:firstLine="627"/>
        <w:rPr>
          <w:rFonts w:eastAsia="ＭＳ Ｐゴシック"/>
          <w:sz w:val="24"/>
        </w:rPr>
      </w:pPr>
      <w:r w:rsidRPr="000A044E">
        <w:rPr>
          <w:rFonts w:eastAsia="ＭＳ Ｐゴシック"/>
          <w:szCs w:val="21"/>
        </w:rPr>
        <w:t>１－</w:t>
      </w:r>
      <w:r w:rsidRPr="000A044E">
        <w:rPr>
          <w:rFonts w:ascii="ＭＳ 明朝" w:hAnsi="ＭＳ 明朝" w:cs="ＭＳ 明朝" w:hint="eastAsia"/>
          <w:szCs w:val="21"/>
        </w:rPr>
        <w:t>④</w:t>
      </w:r>
      <w:r w:rsidRPr="000A044E">
        <w:rPr>
          <w:rFonts w:eastAsia="ＭＳ Ｐゴシック"/>
          <w:szCs w:val="21"/>
        </w:rPr>
        <w:t>：喀痰吸引　－鼻腔内吸引</w:t>
      </w:r>
      <w:r w:rsidRPr="000A044E">
        <w:rPr>
          <w:rFonts w:eastAsia="ＭＳ Ｐゴシック"/>
          <w:sz w:val="18"/>
          <w:szCs w:val="18"/>
        </w:rPr>
        <w:t>（人工呼吸器装着者：口鼻ﾏｽｸまたは鼻ﾏｽｸによる非侵襲的人工呼吸療法）</w:t>
      </w:r>
      <w:r w:rsidRPr="000A044E">
        <w:rPr>
          <w:rFonts w:eastAsia="ＭＳ Ｐゴシック"/>
          <w:szCs w:val="21"/>
        </w:rPr>
        <w:t>－</w:t>
      </w:r>
    </w:p>
    <w:p w14:paraId="4C66FE2A" w14:textId="77777777" w:rsidR="000A044E" w:rsidRPr="000A044E" w:rsidRDefault="000A044E" w:rsidP="000A044E">
      <w:pPr>
        <w:ind w:firstLine="627"/>
        <w:rPr>
          <w:rFonts w:eastAsia="ＭＳ Ｐゴシック"/>
          <w:sz w:val="24"/>
        </w:rPr>
      </w:pPr>
      <w:r w:rsidRPr="000A044E">
        <w:rPr>
          <w:rFonts w:eastAsia="ＭＳ Ｐゴシック"/>
          <w:szCs w:val="21"/>
        </w:rPr>
        <w:t>１－</w:t>
      </w:r>
      <w:r w:rsidRPr="000A044E">
        <w:rPr>
          <w:rFonts w:ascii="ＭＳ 明朝" w:hAnsi="ＭＳ 明朝" w:cs="ＭＳ 明朝" w:hint="eastAsia"/>
          <w:szCs w:val="21"/>
        </w:rPr>
        <w:t>⑤</w:t>
      </w:r>
      <w:r w:rsidRPr="000A044E">
        <w:rPr>
          <w:rFonts w:eastAsia="ＭＳ Ｐゴシック"/>
          <w:szCs w:val="21"/>
        </w:rPr>
        <w:t>：喀痰吸引　－気管カニューレ内部吸引</w:t>
      </w:r>
      <w:r w:rsidRPr="000A044E">
        <w:rPr>
          <w:rFonts w:eastAsia="ＭＳ Ｐゴシック"/>
          <w:sz w:val="18"/>
          <w:szCs w:val="18"/>
        </w:rPr>
        <w:t>（通常手順）</w:t>
      </w:r>
      <w:r w:rsidRPr="000A044E">
        <w:rPr>
          <w:rFonts w:eastAsia="ＭＳ Ｐゴシック"/>
          <w:szCs w:val="21"/>
        </w:rPr>
        <w:t>－</w:t>
      </w:r>
    </w:p>
    <w:p w14:paraId="26316DCC" w14:textId="77777777" w:rsidR="000A044E" w:rsidRPr="000A044E" w:rsidRDefault="000A044E" w:rsidP="000A044E">
      <w:pPr>
        <w:ind w:firstLine="627"/>
        <w:rPr>
          <w:rFonts w:eastAsia="ＭＳ Ｐゴシック"/>
          <w:sz w:val="24"/>
        </w:rPr>
      </w:pPr>
      <w:r w:rsidRPr="000A044E">
        <w:rPr>
          <w:rFonts w:eastAsia="ＭＳ Ｐゴシック"/>
          <w:szCs w:val="21"/>
        </w:rPr>
        <w:t>１－</w:t>
      </w:r>
      <w:r w:rsidRPr="000A044E">
        <w:rPr>
          <w:rFonts w:ascii="ＭＳ 明朝" w:hAnsi="ＭＳ 明朝" w:cs="ＭＳ 明朝" w:hint="eastAsia"/>
          <w:szCs w:val="21"/>
        </w:rPr>
        <w:t>⑥</w:t>
      </w:r>
      <w:r w:rsidRPr="000A044E">
        <w:rPr>
          <w:rFonts w:eastAsia="ＭＳ Ｐゴシック"/>
          <w:szCs w:val="21"/>
        </w:rPr>
        <w:t>：喀痰吸引　－気管カニューレ内部吸引</w:t>
      </w:r>
      <w:r w:rsidRPr="000A044E">
        <w:rPr>
          <w:rFonts w:eastAsia="ＭＳ Ｐゴシック"/>
          <w:sz w:val="18"/>
          <w:szCs w:val="18"/>
        </w:rPr>
        <w:t>（人工呼吸器装着者：侵襲的人工呼吸療法）</w:t>
      </w:r>
      <w:r w:rsidRPr="000A044E">
        <w:rPr>
          <w:rFonts w:eastAsia="ＭＳ Ｐゴシック"/>
          <w:szCs w:val="21"/>
        </w:rPr>
        <w:t>－</w:t>
      </w:r>
    </w:p>
    <w:p w14:paraId="514DEB19" w14:textId="77777777" w:rsidR="000A044E" w:rsidRPr="000A044E" w:rsidRDefault="000A044E" w:rsidP="000A044E">
      <w:pPr>
        <w:ind w:firstLine="627"/>
        <w:rPr>
          <w:rFonts w:eastAsia="ＭＳ Ｐゴシック"/>
          <w:sz w:val="24"/>
        </w:rPr>
      </w:pPr>
      <w:r w:rsidRPr="000A044E">
        <w:rPr>
          <w:rFonts w:eastAsia="ＭＳ Ｐゴシック"/>
          <w:szCs w:val="21"/>
        </w:rPr>
        <w:t>１－</w:t>
      </w:r>
      <w:r w:rsidRPr="000A044E">
        <w:rPr>
          <w:rFonts w:ascii="ＭＳ 明朝" w:hAnsi="ＭＳ 明朝" w:cs="ＭＳ 明朝" w:hint="eastAsia"/>
          <w:szCs w:val="21"/>
        </w:rPr>
        <w:t>⑦</w:t>
      </w:r>
      <w:r w:rsidRPr="000A044E">
        <w:rPr>
          <w:rFonts w:eastAsia="ＭＳ Ｐゴシック"/>
          <w:szCs w:val="21"/>
        </w:rPr>
        <w:t>：経管栄養　－胃ろう又は腸ろうによる経管栄養</w:t>
      </w:r>
      <w:r w:rsidRPr="000A044E">
        <w:rPr>
          <w:rFonts w:eastAsia="ＭＳ Ｐゴシック"/>
          <w:sz w:val="18"/>
          <w:szCs w:val="18"/>
        </w:rPr>
        <w:t>（滴下）</w:t>
      </w:r>
      <w:r w:rsidRPr="000A044E">
        <w:rPr>
          <w:rFonts w:eastAsia="ＭＳ Ｐゴシック"/>
          <w:szCs w:val="21"/>
        </w:rPr>
        <w:t>－</w:t>
      </w:r>
    </w:p>
    <w:p w14:paraId="3540FC91" w14:textId="77777777" w:rsidR="000A044E" w:rsidRPr="000A044E" w:rsidRDefault="000A044E" w:rsidP="000A044E">
      <w:pPr>
        <w:ind w:firstLine="627"/>
        <w:rPr>
          <w:rFonts w:eastAsia="ＭＳ Ｐゴシック"/>
          <w:sz w:val="24"/>
        </w:rPr>
      </w:pPr>
      <w:r w:rsidRPr="000A044E">
        <w:rPr>
          <w:rFonts w:eastAsia="ＭＳ Ｐゴシック"/>
          <w:szCs w:val="21"/>
        </w:rPr>
        <w:t>１－</w:t>
      </w:r>
      <w:r w:rsidRPr="000A044E">
        <w:rPr>
          <w:rFonts w:ascii="ＭＳ 明朝" w:hAnsi="ＭＳ 明朝" w:cs="ＭＳ 明朝" w:hint="eastAsia"/>
          <w:szCs w:val="21"/>
        </w:rPr>
        <w:t>⑧</w:t>
      </w:r>
      <w:r w:rsidRPr="000A044E">
        <w:rPr>
          <w:rFonts w:eastAsia="ＭＳ Ｐゴシック"/>
          <w:szCs w:val="21"/>
        </w:rPr>
        <w:t>：経管栄養　－胃ろう又は腸ろうによる経管栄養</w:t>
      </w:r>
      <w:r w:rsidRPr="000A044E">
        <w:rPr>
          <w:rFonts w:eastAsia="ＭＳ Ｐゴシック"/>
          <w:sz w:val="18"/>
          <w:szCs w:val="18"/>
        </w:rPr>
        <w:t>（半固形タイプ）</w:t>
      </w:r>
      <w:r w:rsidRPr="000A044E">
        <w:rPr>
          <w:rFonts w:eastAsia="ＭＳ Ｐゴシック"/>
          <w:szCs w:val="21"/>
        </w:rPr>
        <w:t>－</w:t>
      </w:r>
    </w:p>
    <w:p w14:paraId="19262264" w14:textId="77777777" w:rsidR="000A044E" w:rsidRPr="000A044E" w:rsidRDefault="000A044E" w:rsidP="000A044E">
      <w:pPr>
        <w:ind w:firstLine="627"/>
        <w:rPr>
          <w:rFonts w:eastAsia="ＭＳ Ｐゴシック"/>
          <w:sz w:val="24"/>
        </w:rPr>
      </w:pPr>
      <w:r w:rsidRPr="000A044E">
        <w:rPr>
          <w:rFonts w:eastAsia="ＭＳ Ｐゴシック"/>
          <w:szCs w:val="21"/>
        </w:rPr>
        <w:t>１－</w:t>
      </w:r>
      <w:r w:rsidRPr="000A044E">
        <w:rPr>
          <w:rFonts w:ascii="ＭＳ 明朝" w:hAnsi="ＭＳ 明朝" w:cs="ＭＳ 明朝" w:hint="eastAsia"/>
          <w:szCs w:val="21"/>
        </w:rPr>
        <w:t>⑨</w:t>
      </w:r>
      <w:r w:rsidRPr="000A044E">
        <w:rPr>
          <w:rFonts w:eastAsia="ＭＳ Ｐゴシック"/>
          <w:szCs w:val="21"/>
        </w:rPr>
        <w:t>：経管栄養　－経鼻経管栄養－</w:t>
      </w:r>
    </w:p>
    <w:p w14:paraId="67021664" w14:textId="77777777" w:rsidR="000A044E" w:rsidRPr="000A044E" w:rsidRDefault="000A044E" w:rsidP="000A044E">
      <w:pPr>
        <w:jc w:val="left"/>
        <w:rPr>
          <w:rFonts w:ascii="ＭＳ Ｐゴシック" w:eastAsia="ＭＳ Ｐゴシック" w:hAnsi="ＭＳ Ｐゴシック" w:cs="ＭＳ Ｐゴシック"/>
          <w:szCs w:val="24"/>
        </w:rPr>
      </w:pPr>
    </w:p>
    <w:p w14:paraId="5621DFC8" w14:textId="77777777" w:rsidR="000A044E" w:rsidRPr="000A044E" w:rsidRDefault="000A044E" w:rsidP="000A044E">
      <w:pPr>
        <w:ind w:firstLine="239"/>
        <w:jc w:val="left"/>
        <w:rPr>
          <w:rFonts w:eastAsia="ＭＳ Ｐゴシック"/>
          <w:sz w:val="24"/>
        </w:rPr>
      </w:pPr>
      <w:r w:rsidRPr="000A044E">
        <w:rPr>
          <w:rFonts w:ascii="ＭＳ Ｐゴシック" w:eastAsia="ＭＳ Ｐゴシック" w:hAnsi="ＭＳ Ｐゴシック" w:cs="ＭＳ Ｐゴシック"/>
          <w:sz w:val="24"/>
          <w:szCs w:val="24"/>
        </w:rPr>
        <w:t>○実施手順参考例</w:t>
      </w:r>
    </w:p>
    <w:p w14:paraId="6C92D33F"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57BEFEB0" w14:textId="77777777" w:rsidR="000A044E" w:rsidRPr="000A044E" w:rsidRDefault="000A044E" w:rsidP="000A044E">
      <w:pPr>
        <w:numPr>
          <w:ilvl w:val="0"/>
          <w:numId w:val="5"/>
        </w:numPr>
        <w:ind w:left="689"/>
        <w:jc w:val="left"/>
        <w:rPr>
          <w:rFonts w:eastAsia="ＭＳ Ｐゴシック"/>
          <w:sz w:val="24"/>
        </w:rPr>
      </w:pPr>
      <w:r w:rsidRPr="000A044E">
        <w:rPr>
          <w:rFonts w:ascii="ＭＳ Ｐゴシック" w:eastAsia="ＭＳ Ｐゴシック" w:hAnsi="ＭＳ Ｐゴシック" w:cs="ＭＳ Ｐゴシック"/>
          <w:sz w:val="24"/>
          <w:szCs w:val="24"/>
        </w:rPr>
        <w:t>基本研修（シミュレーター演習）実施手順（例）</w:t>
      </w:r>
    </w:p>
    <w:p w14:paraId="553D87DE"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34923900" w14:textId="77777777" w:rsidR="000A044E" w:rsidRPr="000A044E" w:rsidRDefault="000A044E" w:rsidP="000A044E">
      <w:pPr>
        <w:numPr>
          <w:ilvl w:val="0"/>
          <w:numId w:val="3"/>
        </w:numPr>
        <w:ind w:left="959"/>
        <w:jc w:val="left"/>
        <w:rPr>
          <w:rFonts w:eastAsia="ＭＳ Ｐゴシック"/>
          <w:sz w:val="24"/>
        </w:rPr>
      </w:pPr>
      <w:r w:rsidRPr="000A044E">
        <w:rPr>
          <w:rFonts w:ascii="ＭＳ Ｐゴシック" w:eastAsia="ＭＳ Ｐゴシック" w:hAnsi="ＭＳ Ｐゴシック" w:cs="ＭＳ Ｐゴシック"/>
          <w:sz w:val="24"/>
          <w:szCs w:val="24"/>
        </w:rPr>
        <w:t>標準的なレベルの演習シミュレーターに対して、演習指導講師が１回の実演を行う。</w:t>
      </w:r>
    </w:p>
    <w:p w14:paraId="68A1774F"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156B0863" w14:textId="77777777" w:rsidR="000A044E" w:rsidRPr="000A044E" w:rsidRDefault="000A044E" w:rsidP="000A044E">
      <w:pPr>
        <w:numPr>
          <w:ilvl w:val="0"/>
          <w:numId w:val="3"/>
        </w:numPr>
        <w:ind w:left="959"/>
        <w:jc w:val="left"/>
        <w:rPr>
          <w:rFonts w:eastAsia="ＭＳ Ｐゴシック"/>
          <w:sz w:val="24"/>
        </w:rPr>
      </w:pPr>
      <w:r w:rsidRPr="000A044E">
        <w:rPr>
          <w:rFonts w:ascii="ＭＳ Ｐゴシック" w:eastAsia="ＭＳ Ｐゴシック" w:hAnsi="ＭＳ Ｐゴシック" w:cs="ＭＳ Ｐゴシック"/>
          <w:sz w:val="24"/>
          <w:szCs w:val="24"/>
        </w:rPr>
        <w:t>グループ試行として、研修受講者はグループになり１人１回実施し、演習指導講師はグループに対して、観察・指導を行う。</w:t>
      </w:r>
    </w:p>
    <w:p w14:paraId="462D8D04"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5C879E21" w14:textId="77777777" w:rsidR="000A044E" w:rsidRPr="000A044E" w:rsidRDefault="000A044E" w:rsidP="000A044E">
      <w:pPr>
        <w:numPr>
          <w:ilvl w:val="0"/>
          <w:numId w:val="5"/>
        </w:numPr>
        <w:ind w:left="689"/>
        <w:jc w:val="left"/>
        <w:rPr>
          <w:rFonts w:eastAsia="ＭＳ Ｐゴシック"/>
          <w:sz w:val="24"/>
        </w:rPr>
      </w:pPr>
      <w:r w:rsidRPr="000A044E">
        <w:rPr>
          <w:rFonts w:ascii="ＭＳ Ｐゴシック" w:eastAsia="ＭＳ Ｐゴシック" w:hAnsi="ＭＳ Ｐゴシック" w:cs="ＭＳ Ｐゴシック"/>
          <w:color w:val="000000"/>
          <w:sz w:val="24"/>
          <w:szCs w:val="24"/>
        </w:rPr>
        <w:t>基本研修（現場演習）実施手順（例）</w:t>
      </w:r>
    </w:p>
    <w:p w14:paraId="59CA435C" w14:textId="77777777" w:rsidR="000A044E" w:rsidRPr="000A044E" w:rsidRDefault="000A044E" w:rsidP="000A044E">
      <w:pPr>
        <w:jc w:val="left"/>
        <w:rPr>
          <w:rFonts w:ascii="ＭＳ Ｐゴシック" w:eastAsia="ＭＳ Ｐゴシック" w:hAnsi="ＭＳ Ｐゴシック" w:cs="ＭＳ Ｐゴシック"/>
          <w:color w:val="000000"/>
          <w:sz w:val="24"/>
          <w:szCs w:val="24"/>
        </w:rPr>
      </w:pPr>
    </w:p>
    <w:p w14:paraId="3F87056D" w14:textId="77777777" w:rsidR="000A044E" w:rsidRPr="000A044E" w:rsidRDefault="000A044E" w:rsidP="000A044E">
      <w:pPr>
        <w:numPr>
          <w:ilvl w:val="0"/>
          <w:numId w:val="2"/>
        </w:numPr>
        <w:jc w:val="left"/>
        <w:rPr>
          <w:rFonts w:eastAsia="ＭＳ Ｐゴシック"/>
          <w:sz w:val="24"/>
        </w:rPr>
      </w:pPr>
      <w:r w:rsidRPr="000A044E">
        <w:rPr>
          <w:rFonts w:eastAsia="ＭＳ Ｐゴシック"/>
          <w:color w:val="000000"/>
          <w:sz w:val="24"/>
        </w:rPr>
        <w:t>実地研修協力者がいる居宅等の現場において、実地研修協力者が使用する吸引器等を使用し、</w:t>
      </w:r>
      <w:r w:rsidRPr="000A044E">
        <w:rPr>
          <w:rFonts w:ascii="ＭＳ Ｐゴシック" w:eastAsia="ＭＳ Ｐゴシック" w:hAnsi="ＭＳ Ｐゴシック" w:cs="ＭＳ Ｐゴシック"/>
          <w:color w:val="000000"/>
          <w:sz w:val="24"/>
          <w:szCs w:val="24"/>
        </w:rPr>
        <w:t>演習シミュレーターに対して、演習指導講師が１回の実演を行う。</w:t>
      </w:r>
    </w:p>
    <w:p w14:paraId="39E7FABE" w14:textId="77777777" w:rsidR="000A044E" w:rsidRPr="000A044E" w:rsidRDefault="000A044E" w:rsidP="000A044E">
      <w:pPr>
        <w:jc w:val="left"/>
        <w:rPr>
          <w:rFonts w:ascii="ＭＳ Ｐゴシック" w:eastAsia="ＭＳ Ｐゴシック" w:hAnsi="ＭＳ Ｐゴシック" w:cs="ＭＳ Ｐゴシック"/>
          <w:color w:val="000000"/>
          <w:sz w:val="24"/>
          <w:szCs w:val="24"/>
        </w:rPr>
      </w:pPr>
    </w:p>
    <w:p w14:paraId="138B2431" w14:textId="77777777" w:rsidR="000A044E" w:rsidRPr="000A044E" w:rsidRDefault="000A044E" w:rsidP="000A044E">
      <w:pPr>
        <w:numPr>
          <w:ilvl w:val="0"/>
          <w:numId w:val="2"/>
        </w:numPr>
        <w:jc w:val="left"/>
        <w:rPr>
          <w:rFonts w:eastAsia="ＭＳ Ｐゴシック"/>
          <w:sz w:val="24"/>
        </w:rPr>
      </w:pPr>
      <w:r w:rsidRPr="000A044E">
        <w:rPr>
          <w:rFonts w:eastAsia="ＭＳ Ｐゴシック"/>
          <w:color w:val="000000"/>
          <w:sz w:val="24"/>
        </w:rPr>
        <w:t>研修受講者は、実地研修協力者が使用する吸引器等を使用し、</w:t>
      </w:r>
      <w:r w:rsidRPr="000A044E">
        <w:rPr>
          <w:rFonts w:ascii="ＭＳ Ｐゴシック" w:eastAsia="ＭＳ Ｐゴシック" w:hAnsi="ＭＳ Ｐゴシック" w:cs="ＭＳ Ｐゴシック"/>
          <w:color w:val="000000"/>
          <w:sz w:val="24"/>
          <w:szCs w:val="24"/>
        </w:rPr>
        <w:t>演習シミュレーターに対して演習を実施し、</w:t>
      </w:r>
      <w:r w:rsidRPr="000A044E">
        <w:rPr>
          <w:rFonts w:eastAsia="ＭＳ Ｐゴシック"/>
          <w:color w:val="000000"/>
          <w:sz w:val="24"/>
        </w:rPr>
        <w:t>演習指導講師は研修受講者に対して、観察・指導を行う。</w:t>
      </w:r>
    </w:p>
    <w:p w14:paraId="5BF8251F" w14:textId="77777777" w:rsidR="000A044E" w:rsidRPr="000A044E" w:rsidRDefault="000A044E" w:rsidP="000A044E">
      <w:pPr>
        <w:jc w:val="left"/>
        <w:rPr>
          <w:rFonts w:ascii="ＭＳ Ｐゴシック" w:eastAsia="ＭＳ Ｐゴシック" w:hAnsi="ＭＳ Ｐゴシック" w:cs="ＭＳ Ｐゴシック"/>
          <w:color w:val="000000"/>
          <w:sz w:val="24"/>
          <w:szCs w:val="24"/>
        </w:rPr>
      </w:pPr>
    </w:p>
    <w:p w14:paraId="59B4EE60" w14:textId="77777777" w:rsidR="000A044E" w:rsidRPr="000A044E" w:rsidRDefault="000A044E" w:rsidP="000A044E">
      <w:pPr>
        <w:numPr>
          <w:ilvl w:val="0"/>
          <w:numId w:val="2"/>
        </w:numPr>
        <w:jc w:val="left"/>
        <w:rPr>
          <w:rFonts w:eastAsia="ＭＳ Ｐゴシック"/>
          <w:sz w:val="24"/>
        </w:rPr>
      </w:pPr>
      <w:r w:rsidRPr="000A044E">
        <w:rPr>
          <w:rFonts w:ascii="ＭＳ Ｐゴシック" w:eastAsia="ＭＳ Ｐゴシック" w:hAnsi="ＭＳ Ｐゴシック" w:cs="ＭＳ Ｐゴシック"/>
          <w:color w:val="000000"/>
          <w:sz w:val="24"/>
          <w:szCs w:val="24"/>
        </w:rPr>
        <w:t>演習指導講師は、演習実施毎に｢基本研修（演習）評価票｣を記録するとともに、毎回研修受講者と一緒に振り返りを行い、研修受講者は次の演習の改善につなげる。</w:t>
      </w:r>
    </w:p>
    <w:p w14:paraId="0D29CA18" w14:textId="77777777" w:rsidR="000A044E" w:rsidRPr="000A044E" w:rsidRDefault="000A044E" w:rsidP="000A044E">
      <w:pPr>
        <w:jc w:val="left"/>
        <w:rPr>
          <w:rFonts w:ascii="ＭＳ Ｐゴシック" w:eastAsia="ＭＳ Ｐゴシック" w:hAnsi="ＭＳ Ｐゴシック" w:cs="ＭＳ Ｐゴシック"/>
          <w:color w:val="000000"/>
          <w:sz w:val="24"/>
          <w:szCs w:val="24"/>
        </w:rPr>
      </w:pPr>
    </w:p>
    <w:p w14:paraId="173ABFCE" w14:textId="77777777" w:rsidR="000A044E" w:rsidRPr="000A044E" w:rsidRDefault="000A044E" w:rsidP="000A044E">
      <w:pPr>
        <w:numPr>
          <w:ilvl w:val="0"/>
          <w:numId w:val="5"/>
        </w:numPr>
        <w:ind w:left="689"/>
        <w:jc w:val="left"/>
        <w:rPr>
          <w:rFonts w:eastAsia="ＭＳ Ｐゴシック"/>
          <w:sz w:val="24"/>
        </w:rPr>
      </w:pPr>
      <w:r w:rsidRPr="000A044E">
        <w:rPr>
          <w:rFonts w:ascii="ＭＳ Ｐゴシック" w:eastAsia="ＭＳ Ｐゴシック" w:hAnsi="ＭＳ Ｐゴシック" w:cs="ＭＳ Ｐゴシック"/>
          <w:sz w:val="24"/>
          <w:szCs w:val="24"/>
        </w:rPr>
        <w:t>実地研修実施手順（例）</w:t>
      </w:r>
    </w:p>
    <w:p w14:paraId="43DD0772"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11737071" w14:textId="77777777" w:rsidR="000A044E" w:rsidRPr="000A044E" w:rsidRDefault="000A044E" w:rsidP="000A044E">
      <w:pPr>
        <w:numPr>
          <w:ilvl w:val="0"/>
          <w:numId w:val="4"/>
        </w:numPr>
        <w:ind w:left="838" w:hanging="360"/>
        <w:jc w:val="left"/>
        <w:rPr>
          <w:rFonts w:eastAsia="ＭＳ Ｐゴシック"/>
          <w:sz w:val="24"/>
        </w:rPr>
      </w:pPr>
      <w:r w:rsidRPr="000A044E">
        <w:rPr>
          <w:rFonts w:ascii="ＭＳ Ｐゴシック" w:eastAsia="ＭＳ Ｐゴシック" w:hAnsi="ＭＳ Ｐゴシック" w:cs="ＭＳ Ｐゴシック"/>
          <w:sz w:val="24"/>
          <w:szCs w:val="24"/>
        </w:rPr>
        <w:t>実地研修協力者の状態像を踏まえ、実地研修指導講師の指導の下で研修受講者が実施可能かについて、医師である実地研修指導講師の承認を得る。</w:t>
      </w:r>
    </w:p>
    <w:p w14:paraId="14AD523B" w14:textId="77777777" w:rsidR="000A044E" w:rsidRPr="000A044E" w:rsidRDefault="000A044E" w:rsidP="000A044E">
      <w:pPr>
        <w:ind w:left="838"/>
        <w:jc w:val="left"/>
        <w:rPr>
          <w:rFonts w:eastAsia="ＭＳ Ｐゴシック"/>
          <w:sz w:val="24"/>
        </w:rPr>
      </w:pPr>
      <w:r w:rsidRPr="000A044E">
        <w:rPr>
          <w:rFonts w:ascii="ＭＳ Ｐゴシック" w:eastAsia="ＭＳ Ｐゴシック" w:hAnsi="ＭＳ Ｐゴシック" w:cs="ＭＳ Ｐゴシック"/>
          <w:sz w:val="24"/>
          <w:szCs w:val="24"/>
        </w:rPr>
        <w:t>※初回実施前及び実地研修協力者の状態が変化した時点において必要。</w:t>
      </w:r>
    </w:p>
    <w:p w14:paraId="5838573B"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04775C50" w14:textId="77777777" w:rsidR="000A044E" w:rsidRPr="000A044E" w:rsidRDefault="000A044E" w:rsidP="000A044E">
      <w:pPr>
        <w:numPr>
          <w:ilvl w:val="0"/>
          <w:numId w:val="4"/>
        </w:numPr>
        <w:ind w:left="838" w:hanging="360"/>
        <w:jc w:val="left"/>
        <w:rPr>
          <w:rFonts w:eastAsia="ＭＳ Ｐゴシック"/>
          <w:sz w:val="24"/>
        </w:rPr>
      </w:pPr>
      <w:r w:rsidRPr="000A044E">
        <w:rPr>
          <w:rFonts w:ascii="ＭＳ Ｐゴシック" w:eastAsia="ＭＳ Ｐゴシック" w:hAnsi="ＭＳ Ｐゴシック" w:cs="ＭＳ Ｐゴシック"/>
          <w:sz w:val="24"/>
          <w:szCs w:val="24"/>
        </w:rPr>
        <w:t>実地研修指導講師は、実地研修協力者の喀痰吸引等を行う部位及び全身の状態を観察し、研修受講者が実施可能かについて確認する。</w:t>
      </w:r>
    </w:p>
    <w:p w14:paraId="721D0F6C"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5FE5A26F" w14:textId="77777777" w:rsidR="000A044E" w:rsidRPr="000A044E" w:rsidRDefault="000A044E" w:rsidP="000A044E">
      <w:pPr>
        <w:ind w:left="717" w:hanging="239"/>
        <w:jc w:val="left"/>
        <w:rPr>
          <w:rFonts w:eastAsia="ＭＳ Ｐゴシック"/>
          <w:sz w:val="24"/>
        </w:rPr>
      </w:pPr>
      <w:r w:rsidRPr="000A044E">
        <w:rPr>
          <w:rFonts w:ascii="ＭＳ Ｐゴシック" w:eastAsia="ＭＳ Ｐゴシック" w:hAnsi="ＭＳ Ｐゴシック" w:cs="ＭＳ Ｐゴシック"/>
          <w:sz w:val="24"/>
          <w:szCs w:val="24"/>
        </w:rPr>
        <w:t>③　実地研修指導講師は、研修受講者が喀痰吸引等を実施している間においては、実地研修協力者の状態の安全等に注意しながら研修受講者に対して指導を行う。</w:t>
      </w:r>
    </w:p>
    <w:p w14:paraId="07957470"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0BA0A6AF" w14:textId="77777777" w:rsidR="000A044E" w:rsidRPr="000A044E" w:rsidRDefault="000A044E" w:rsidP="000A044E">
      <w:pPr>
        <w:ind w:firstLine="478"/>
        <w:jc w:val="left"/>
        <w:rPr>
          <w:rFonts w:eastAsia="ＭＳ Ｐゴシック"/>
          <w:sz w:val="24"/>
        </w:rPr>
      </w:pPr>
      <w:r w:rsidRPr="000A044E">
        <w:rPr>
          <w:rFonts w:ascii="ＭＳ Ｐゴシック" w:eastAsia="ＭＳ Ｐゴシック" w:hAnsi="ＭＳ Ｐゴシック" w:cs="ＭＳ Ｐゴシック"/>
          <w:sz w:val="24"/>
          <w:szCs w:val="24"/>
        </w:rPr>
        <w:t>④ 実地研修指導講師は、実施研修実施毎に｢実地研修評価票｣を記録するとともに、毎回</w:t>
      </w:r>
    </w:p>
    <w:p w14:paraId="2D2751AE" w14:textId="77777777" w:rsidR="000A044E" w:rsidRPr="000A044E" w:rsidRDefault="000A044E" w:rsidP="000A044E">
      <w:pPr>
        <w:ind w:left="837"/>
        <w:jc w:val="left"/>
        <w:rPr>
          <w:rFonts w:eastAsia="ＭＳ Ｐゴシック"/>
          <w:sz w:val="24"/>
        </w:rPr>
      </w:pPr>
      <w:r w:rsidRPr="000A044E">
        <w:rPr>
          <w:rFonts w:ascii="ＭＳ Ｐゴシック" w:eastAsia="ＭＳ Ｐゴシック" w:hAnsi="ＭＳ Ｐゴシック" w:cs="ＭＳ Ｐゴシック"/>
          <w:sz w:val="24"/>
          <w:szCs w:val="24"/>
        </w:rPr>
        <w:t>研修受講者と一緒に振り返りを行い、研修受講者は次の実地研修実施の改善につなげる。また、研修受講者の喀痰吸引等に関する知識及び技能の到達度を踏まえながら、指導を継続していく。</w:t>
      </w:r>
    </w:p>
    <w:p w14:paraId="58754C56"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26FE6E10"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09D12818"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4"/>
          <w:szCs w:val="24"/>
        </w:rPr>
        <w:t>（３）実施上の留意事項</w:t>
      </w:r>
    </w:p>
    <w:p w14:paraId="37FBD0C0"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528419C9" w14:textId="77777777" w:rsidR="000A044E" w:rsidRPr="000A044E" w:rsidRDefault="000A044E" w:rsidP="000A044E">
      <w:pPr>
        <w:ind w:left="717" w:hanging="717"/>
        <w:jc w:val="left"/>
        <w:rPr>
          <w:rFonts w:eastAsia="ＭＳ Ｐゴシック"/>
          <w:sz w:val="24"/>
        </w:rPr>
      </w:pPr>
      <w:r w:rsidRPr="000A044E">
        <w:rPr>
          <w:rFonts w:ascii="ＭＳ Ｐゴシック" w:eastAsia="ＭＳ Ｐゴシック" w:hAnsi="ＭＳ Ｐゴシック" w:cs="ＭＳ Ｐゴシック"/>
          <w:sz w:val="24"/>
          <w:szCs w:val="24"/>
        </w:rPr>
        <w:t xml:space="preserve">　　（ア）上記（２）STEP１～７に示す実施手順における研修講師の役割分担について</w:t>
      </w:r>
    </w:p>
    <w:p w14:paraId="30DE0B2A"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515F0740" w14:textId="77777777" w:rsidR="000A044E" w:rsidRPr="000A044E" w:rsidRDefault="000A044E" w:rsidP="000A044E">
      <w:pPr>
        <w:ind w:left="717"/>
        <w:jc w:val="left"/>
        <w:rPr>
          <w:rFonts w:eastAsia="ＭＳ Ｐゴシック"/>
          <w:sz w:val="24"/>
        </w:rPr>
      </w:pPr>
      <w:r w:rsidRPr="000A044E">
        <w:rPr>
          <w:rFonts w:ascii="ＭＳ Ｐゴシック" w:eastAsia="ＭＳ Ｐゴシック" w:hAnsi="ＭＳ Ｐゴシック" w:cs="ＭＳ Ｐゴシック"/>
          <w:sz w:val="24"/>
          <w:szCs w:val="24"/>
        </w:rPr>
        <w:t>基本研修（演習）及び実地研修の研修講師である医師又は看護職員の役割分担については、以下の①及び②を参考として効果・効率的な実施を行うこと。</w:t>
      </w:r>
    </w:p>
    <w:p w14:paraId="45A5F68B"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0AF0199A" w14:textId="77777777" w:rsidR="000A044E" w:rsidRPr="000A044E" w:rsidRDefault="000A044E" w:rsidP="000A044E">
      <w:pPr>
        <w:numPr>
          <w:ilvl w:val="0"/>
          <w:numId w:val="1"/>
        </w:numPr>
        <w:jc w:val="left"/>
        <w:rPr>
          <w:rFonts w:eastAsia="ＭＳ Ｐゴシック"/>
          <w:sz w:val="24"/>
        </w:rPr>
      </w:pPr>
      <w:r w:rsidRPr="000A044E">
        <w:rPr>
          <w:rFonts w:ascii="ＭＳ Ｐゴシック" w:eastAsia="ＭＳ Ｐゴシック" w:hAnsi="ＭＳ Ｐゴシック" w:cs="ＭＳ Ｐゴシック"/>
          <w:sz w:val="24"/>
          <w:szCs w:val="24"/>
        </w:rPr>
        <w:t>STEP２において、研修受講者が喀痰吸引等を安全に実施することができるか判断に迷う場合は、実地研修指導講師である医師の判断を確認すること。</w:t>
      </w:r>
    </w:p>
    <w:p w14:paraId="3812DA06"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4642F10B" w14:textId="77777777" w:rsidR="000A044E" w:rsidRPr="000A044E" w:rsidRDefault="000A044E" w:rsidP="000A044E">
      <w:pPr>
        <w:numPr>
          <w:ilvl w:val="0"/>
          <w:numId w:val="1"/>
        </w:numPr>
        <w:jc w:val="left"/>
        <w:rPr>
          <w:rFonts w:eastAsia="ＭＳ Ｐゴシック"/>
          <w:sz w:val="24"/>
        </w:rPr>
      </w:pPr>
      <w:r w:rsidRPr="000A044E">
        <w:rPr>
          <w:rFonts w:ascii="ＭＳ Ｐゴシック" w:eastAsia="ＭＳ Ｐゴシック" w:hAnsi="ＭＳ Ｐゴシック" w:cs="ＭＳ Ｐゴシック"/>
          <w:sz w:val="24"/>
          <w:szCs w:val="24"/>
        </w:rPr>
        <w:lastRenderedPageBreak/>
        <w:t>STEP３～７のいずれかの段階において、研修受講者が、緊急時対応の必要性や実地研修協力者の異常等を確認した場合においては、演習又は実地研修の研修講師である医師又は看護師が観察判断を行うこと。</w:t>
      </w:r>
    </w:p>
    <w:p w14:paraId="11261D2C"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7E39E338" w14:textId="77777777" w:rsidR="000A044E" w:rsidRPr="000A044E" w:rsidRDefault="000A044E" w:rsidP="000A044E">
      <w:pPr>
        <w:numPr>
          <w:ilvl w:val="0"/>
          <w:numId w:val="10"/>
        </w:numPr>
        <w:jc w:val="left"/>
        <w:rPr>
          <w:rFonts w:eastAsia="ＭＳ Ｐゴシック"/>
          <w:sz w:val="24"/>
        </w:rPr>
      </w:pPr>
      <w:r w:rsidRPr="000A044E">
        <w:rPr>
          <w:rFonts w:ascii="ＭＳ Ｐゴシック" w:eastAsia="ＭＳ Ｐゴシック" w:hAnsi="ＭＳ Ｐゴシック" w:cs="ＭＳ Ｐゴシック"/>
          <w:sz w:val="24"/>
          <w:szCs w:val="24"/>
        </w:rPr>
        <w:t>研修受講者の実施できる範囲について</w:t>
      </w:r>
    </w:p>
    <w:p w14:paraId="0DCECB11"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5150F80F" w14:textId="77777777" w:rsidR="000A044E" w:rsidRPr="000A044E" w:rsidRDefault="000A044E" w:rsidP="000A044E">
      <w:pPr>
        <w:ind w:left="956" w:firstLine="239"/>
        <w:jc w:val="left"/>
        <w:rPr>
          <w:rFonts w:eastAsia="ＭＳ Ｐゴシック"/>
          <w:sz w:val="24"/>
        </w:rPr>
      </w:pPr>
      <w:r w:rsidRPr="000A044E">
        <w:rPr>
          <w:rFonts w:ascii="ＭＳ Ｐゴシック" w:eastAsia="ＭＳ Ｐゴシック" w:hAnsi="ＭＳ Ｐゴシック" w:cs="ＭＳ Ｐゴシック"/>
          <w:sz w:val="24"/>
          <w:szCs w:val="24"/>
        </w:rPr>
        <w:t>実地研修においては、上記（２）STEP４～７の研修受講者が実施する行為について、下表｢実地研修実施上の留意点｣に基づき実施すること。</w:t>
      </w:r>
    </w:p>
    <w:p w14:paraId="2A4929B9" w14:textId="77777777" w:rsidR="000A044E" w:rsidRPr="000A044E" w:rsidRDefault="000A044E" w:rsidP="000A044E">
      <w:pPr>
        <w:ind w:left="956" w:firstLine="239"/>
        <w:jc w:val="left"/>
        <w:rPr>
          <w:rFonts w:eastAsia="ＭＳ Ｐゴシック"/>
          <w:sz w:val="24"/>
        </w:rPr>
      </w:pPr>
      <w:r w:rsidRPr="000A044E">
        <w:rPr>
          <w:rFonts w:ascii="ＭＳ Ｐゴシック" w:eastAsia="ＭＳ Ｐゴシック" w:hAnsi="ＭＳ Ｐゴシック" w:cs="ＭＳ Ｐゴシック"/>
          <w:sz w:val="24"/>
          <w:szCs w:val="24"/>
        </w:rPr>
        <w:t>なお、（エ）の経鼻経管栄養の栄養チューブが正確に胃の中に挿入されていることの確認については、研修受講者が行うことができないことから、基本研修（演習）のSTEP５においても、演習指導講師である医師又は看護職員</w:t>
      </w:r>
      <w:r w:rsidRPr="000A044E">
        <w:rPr>
          <w:rFonts w:ascii="ＭＳ Ｐゴシック" w:eastAsia="ＭＳ Ｐゴシック" w:hAnsi="ＭＳ Ｐゴシック" w:cs="ＭＳ Ｐゴシック"/>
          <w:color w:val="000000"/>
          <w:sz w:val="24"/>
          <w:szCs w:val="24"/>
        </w:rPr>
        <w:t>若しくは実地研修協力者の家族</w:t>
      </w:r>
      <w:r w:rsidRPr="000A044E">
        <w:rPr>
          <w:rFonts w:ascii="ＭＳ Ｐゴシック" w:eastAsia="ＭＳ Ｐゴシック" w:hAnsi="ＭＳ Ｐゴシック" w:cs="ＭＳ Ｐゴシック"/>
          <w:sz w:val="24"/>
          <w:szCs w:val="24"/>
        </w:rPr>
        <w:t>が行うこと。</w:t>
      </w:r>
    </w:p>
    <w:p w14:paraId="53D2629E"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491E1B05"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22FF5D91" w14:textId="77777777" w:rsidR="000A044E" w:rsidRPr="000A044E" w:rsidRDefault="000A044E" w:rsidP="000A044E">
      <w:pPr>
        <w:jc w:val="left"/>
        <w:rPr>
          <w:rFonts w:eastAsia="ＭＳ Ｐゴシック"/>
          <w:sz w:val="24"/>
        </w:rPr>
      </w:pPr>
      <w:r w:rsidRPr="000A044E">
        <w:rPr>
          <w:rFonts w:ascii="ＤＦ特太ゴシック体" w:eastAsia="ＤＦ特太ゴシック体" w:hAnsi="ＤＦ特太ゴシック体" w:cs="ＭＳ Ｐゴシック"/>
          <w:sz w:val="24"/>
          <w:szCs w:val="24"/>
        </w:rPr>
        <w:t xml:space="preserve">　</w:t>
      </w:r>
      <w:r w:rsidRPr="000A044E">
        <w:rPr>
          <w:rFonts w:ascii="ＭＳ Ｐゴシック" w:eastAsia="ＭＳ Ｐゴシック" w:hAnsi="ＭＳ Ｐゴシック" w:cs="ＭＳ Ｐゴシック"/>
          <w:sz w:val="24"/>
          <w:szCs w:val="24"/>
        </w:rPr>
        <w:t>○実地研修実施上の留意点</w:t>
      </w:r>
    </w:p>
    <w:p w14:paraId="39B559D8" w14:textId="77777777" w:rsidR="000A044E" w:rsidRPr="000A044E" w:rsidRDefault="000A044E" w:rsidP="000A044E">
      <w:pPr>
        <w:jc w:val="left"/>
        <w:rPr>
          <w:rFonts w:ascii="ＤＦ特太ゴシック体" w:eastAsia="ＤＦ特太ゴシック体" w:hAnsi="ＤＦ特太ゴシック体" w:cs="ＭＳ Ｐゴシック"/>
          <w:sz w:val="24"/>
          <w:szCs w:val="24"/>
        </w:rPr>
      </w:pPr>
    </w:p>
    <w:p w14:paraId="7D4488F5" w14:textId="77777777" w:rsidR="000A044E" w:rsidRPr="000A044E" w:rsidRDefault="000A044E" w:rsidP="000A044E">
      <w:pPr>
        <w:numPr>
          <w:ilvl w:val="0"/>
          <w:numId w:val="6"/>
        </w:numPr>
        <w:ind w:left="765" w:hanging="450"/>
        <w:jc w:val="left"/>
        <w:rPr>
          <w:rFonts w:eastAsia="ＭＳ Ｐゴシック"/>
          <w:sz w:val="24"/>
        </w:rPr>
      </w:pPr>
      <w:r w:rsidRPr="000A044E">
        <w:rPr>
          <w:rFonts w:ascii="ＭＳ Ｐゴシック" w:eastAsia="ＭＳ Ｐゴシック" w:hAnsi="ＭＳ Ｐゴシック" w:cs="ＭＳ Ｐゴシック"/>
          <w:sz w:val="24"/>
          <w:szCs w:val="21"/>
        </w:rPr>
        <w:t>研修受講者が行うことができる標準的な許容範囲</w:t>
      </w:r>
    </w:p>
    <w:p w14:paraId="494728DF" w14:textId="77777777" w:rsidR="000A044E" w:rsidRPr="000A044E" w:rsidRDefault="000A044E" w:rsidP="000A044E">
      <w:pPr>
        <w:numPr>
          <w:ilvl w:val="0"/>
          <w:numId w:val="6"/>
        </w:numPr>
        <w:ind w:left="765" w:hanging="450"/>
        <w:jc w:val="left"/>
        <w:rPr>
          <w:rFonts w:eastAsia="ＭＳ Ｐゴシック"/>
          <w:sz w:val="24"/>
        </w:rPr>
      </w:pPr>
      <w:r w:rsidRPr="000A044E">
        <w:rPr>
          <w:rFonts w:ascii="ＭＳ Ｐゴシック" w:eastAsia="ＭＳ Ｐゴシック" w:hAnsi="ＭＳ Ｐゴシック" w:cs="ＭＳ Ｐゴシック"/>
          <w:sz w:val="24"/>
          <w:szCs w:val="21"/>
        </w:rPr>
        <w:t xml:space="preserve">　一定の条件の下、かつ、実地研修指導講師との役割分担の下、研修受講者が行うことができる許容範囲</w:t>
      </w:r>
    </w:p>
    <w:p w14:paraId="49F7D53E" w14:textId="77777777" w:rsidR="000A044E" w:rsidRPr="000A044E" w:rsidRDefault="000A044E" w:rsidP="000A044E">
      <w:pPr>
        <w:numPr>
          <w:ilvl w:val="0"/>
          <w:numId w:val="6"/>
        </w:numPr>
        <w:ind w:left="765" w:hanging="450"/>
        <w:jc w:val="left"/>
        <w:rPr>
          <w:rFonts w:eastAsia="ＭＳ Ｐゴシック"/>
          <w:sz w:val="24"/>
        </w:rPr>
      </w:pPr>
      <w:r w:rsidRPr="000A044E">
        <w:rPr>
          <w:rFonts w:ascii="ＭＳ Ｐゴシック" w:eastAsia="ＭＳ Ｐゴシック" w:hAnsi="ＭＳ Ｐゴシック" w:cs="ＭＳ Ｐゴシック"/>
          <w:sz w:val="24"/>
          <w:szCs w:val="21"/>
        </w:rPr>
        <w:t>一定の条件の下、研修受講者が行うことができる許容範囲</w:t>
      </w:r>
    </w:p>
    <w:p w14:paraId="43BC8A62" w14:textId="77777777" w:rsidR="000A044E" w:rsidRPr="000A044E" w:rsidRDefault="000A044E" w:rsidP="000A044E">
      <w:pPr>
        <w:numPr>
          <w:ilvl w:val="0"/>
          <w:numId w:val="6"/>
        </w:numPr>
        <w:ind w:left="765" w:hanging="450"/>
        <w:jc w:val="left"/>
        <w:rPr>
          <w:rFonts w:eastAsia="ＭＳ Ｐゴシック"/>
          <w:sz w:val="24"/>
        </w:rPr>
      </w:pPr>
      <w:r w:rsidRPr="000A044E">
        <w:rPr>
          <w:rFonts w:ascii="ＭＳ Ｐゴシック" w:eastAsia="ＭＳ Ｐゴシック" w:hAnsi="ＭＳ Ｐゴシック" w:cs="ＭＳ Ｐゴシック"/>
          <w:sz w:val="24"/>
          <w:szCs w:val="21"/>
        </w:rPr>
        <w:t>研修受講者が行うことができないもの</w:t>
      </w:r>
    </w:p>
    <w:tbl>
      <w:tblPr>
        <w:tblW w:w="0" w:type="auto"/>
        <w:tblInd w:w="949" w:type="dxa"/>
        <w:tblLayout w:type="fixed"/>
        <w:tblCellMar>
          <w:left w:w="103" w:type="dxa"/>
        </w:tblCellMar>
        <w:tblLook w:val="0000" w:firstRow="0" w:lastRow="0" w:firstColumn="0" w:lastColumn="0" w:noHBand="0" w:noVBand="0"/>
      </w:tblPr>
      <w:tblGrid>
        <w:gridCol w:w="709"/>
        <w:gridCol w:w="4084"/>
        <w:gridCol w:w="4095"/>
      </w:tblGrid>
      <w:tr w:rsidR="000A044E" w:rsidRPr="000A044E" w14:paraId="151DF859" w14:textId="77777777" w:rsidTr="00681553">
        <w:tc>
          <w:tcPr>
            <w:tcW w:w="709" w:type="dxa"/>
            <w:tcBorders>
              <w:top w:val="single" w:sz="4" w:space="0" w:color="000001"/>
              <w:left w:val="single" w:sz="4" w:space="0" w:color="000001"/>
              <w:bottom w:val="single" w:sz="4" w:space="0" w:color="000001"/>
            </w:tcBorders>
            <w:shd w:val="clear" w:color="auto" w:fill="FFFFFF"/>
          </w:tcPr>
          <w:p w14:paraId="3315A9CB" w14:textId="77777777" w:rsidR="000A044E" w:rsidRPr="000A044E" w:rsidRDefault="000A044E" w:rsidP="000A044E">
            <w:pPr>
              <w:snapToGrid w:val="0"/>
              <w:rPr>
                <w:rFonts w:ascii="ＭＳ Ｐゴシック" w:eastAsia="ＭＳ Ｐゴシック" w:hAnsi="ＭＳ Ｐゴシック" w:cs="ＭＳ Ｐゴシック"/>
                <w:sz w:val="22"/>
              </w:rPr>
            </w:pPr>
          </w:p>
        </w:tc>
        <w:tc>
          <w:tcPr>
            <w:tcW w:w="4084" w:type="dxa"/>
            <w:tcBorders>
              <w:top w:val="single" w:sz="4" w:space="0" w:color="000001"/>
              <w:left w:val="single" w:sz="4" w:space="0" w:color="000001"/>
              <w:bottom w:val="single" w:sz="4" w:space="0" w:color="000001"/>
            </w:tcBorders>
            <w:shd w:val="clear" w:color="auto" w:fill="FFFFFF"/>
          </w:tcPr>
          <w:p w14:paraId="611FA291" w14:textId="77777777" w:rsidR="000A044E" w:rsidRPr="000A044E" w:rsidRDefault="000A044E" w:rsidP="000A044E">
            <w:pPr>
              <w:jc w:val="center"/>
              <w:rPr>
                <w:rFonts w:eastAsia="ＭＳ Ｐゴシック"/>
                <w:sz w:val="24"/>
              </w:rPr>
            </w:pPr>
            <w:r w:rsidRPr="000A044E">
              <w:rPr>
                <w:rFonts w:ascii="ＭＳ Ｐゴシック" w:eastAsia="ＭＳ Ｐゴシック" w:hAnsi="ＭＳ Ｐゴシック" w:cs="ＭＳ Ｐゴシック"/>
                <w:sz w:val="22"/>
              </w:rPr>
              <w:t>喀痰吸引</w:t>
            </w:r>
          </w:p>
        </w:tc>
        <w:tc>
          <w:tcPr>
            <w:tcW w:w="4095" w:type="dxa"/>
            <w:tcBorders>
              <w:top w:val="single" w:sz="4" w:space="0" w:color="000001"/>
              <w:left w:val="single" w:sz="4" w:space="0" w:color="000001"/>
              <w:bottom w:val="single" w:sz="4" w:space="0" w:color="000001"/>
              <w:right w:val="single" w:sz="4" w:space="0" w:color="000001"/>
            </w:tcBorders>
            <w:shd w:val="clear" w:color="auto" w:fill="FFFFFF"/>
          </w:tcPr>
          <w:p w14:paraId="15AC7C01" w14:textId="77777777" w:rsidR="000A044E" w:rsidRPr="000A044E" w:rsidRDefault="000A044E" w:rsidP="000A044E">
            <w:pPr>
              <w:jc w:val="center"/>
              <w:rPr>
                <w:rFonts w:eastAsia="ＭＳ Ｐゴシック"/>
                <w:sz w:val="24"/>
              </w:rPr>
            </w:pPr>
            <w:r w:rsidRPr="000A044E">
              <w:rPr>
                <w:rFonts w:ascii="ＭＳ Ｐゴシック" w:eastAsia="ＭＳ Ｐゴシック" w:hAnsi="ＭＳ Ｐゴシック" w:cs="ＭＳ Ｐゴシック"/>
                <w:sz w:val="22"/>
              </w:rPr>
              <w:t>経管栄養</w:t>
            </w:r>
          </w:p>
        </w:tc>
      </w:tr>
      <w:tr w:rsidR="000A044E" w:rsidRPr="000A044E" w14:paraId="18C6405F" w14:textId="77777777" w:rsidTr="00681553">
        <w:trPr>
          <w:trHeight w:val="2384"/>
        </w:trPr>
        <w:tc>
          <w:tcPr>
            <w:tcW w:w="709" w:type="dxa"/>
            <w:tcBorders>
              <w:top w:val="single" w:sz="4" w:space="0" w:color="000001"/>
              <w:left w:val="single" w:sz="4" w:space="0" w:color="000001"/>
              <w:bottom w:val="single" w:sz="4" w:space="0" w:color="000001"/>
            </w:tcBorders>
            <w:shd w:val="clear" w:color="auto" w:fill="FFFFFF"/>
          </w:tcPr>
          <w:p w14:paraId="39CD3AD6"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2"/>
              </w:rPr>
              <w:t>（ア）</w:t>
            </w:r>
          </w:p>
        </w:tc>
        <w:tc>
          <w:tcPr>
            <w:tcW w:w="4084" w:type="dxa"/>
            <w:tcBorders>
              <w:top w:val="single" w:sz="4" w:space="0" w:color="000001"/>
              <w:left w:val="single" w:sz="4" w:space="0" w:color="000001"/>
              <w:bottom w:val="single" w:sz="4" w:space="0" w:color="000001"/>
            </w:tcBorders>
            <w:shd w:val="clear" w:color="auto" w:fill="FFFFFF"/>
          </w:tcPr>
          <w:p w14:paraId="1156E8AE"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2"/>
              </w:rPr>
              <w:t>咽頭より手前の範囲で吸引チューブを口から入れて、口腔の中まであがってきた痰や、たまっている唾液を吸引することについては、研修受講者が基本研修を踏まえた手順を守って行えば危険性は相対的に低いことから差し支えないこと。</w:t>
            </w:r>
          </w:p>
        </w:tc>
        <w:tc>
          <w:tcPr>
            <w:tcW w:w="4095" w:type="dxa"/>
            <w:tcBorders>
              <w:top w:val="single" w:sz="4" w:space="0" w:color="000001"/>
              <w:left w:val="single" w:sz="4" w:space="0" w:color="000001"/>
              <w:bottom w:val="single" w:sz="4" w:space="0" w:color="000001"/>
              <w:right w:val="single" w:sz="4" w:space="0" w:color="000001"/>
            </w:tcBorders>
            <w:shd w:val="clear" w:color="auto" w:fill="FFFFFF"/>
          </w:tcPr>
          <w:p w14:paraId="4E2912E2"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2"/>
              </w:rPr>
              <w:t>経管栄養開始時における胃腸の調子の確認は、実地研修指導講師が行うことが望ましいが、開始後の対応は研修受講者によっても可能であり、実地研修指導講師の指導の下で研修受講者が行うことは差し支えないこと。</w:t>
            </w:r>
          </w:p>
        </w:tc>
      </w:tr>
      <w:tr w:rsidR="000A044E" w:rsidRPr="000A044E" w14:paraId="6687BB3C" w14:textId="77777777" w:rsidTr="00681553">
        <w:trPr>
          <w:trHeight w:val="2258"/>
        </w:trPr>
        <w:tc>
          <w:tcPr>
            <w:tcW w:w="709" w:type="dxa"/>
            <w:tcBorders>
              <w:top w:val="single" w:sz="4" w:space="0" w:color="000001"/>
              <w:left w:val="single" w:sz="4" w:space="0" w:color="000001"/>
              <w:bottom w:val="single" w:sz="4" w:space="0" w:color="000001"/>
            </w:tcBorders>
            <w:shd w:val="clear" w:color="auto" w:fill="FFFFFF"/>
          </w:tcPr>
          <w:p w14:paraId="08A02EF1"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2"/>
              </w:rPr>
              <w:t>（イ）</w:t>
            </w:r>
          </w:p>
        </w:tc>
        <w:tc>
          <w:tcPr>
            <w:tcW w:w="4084" w:type="dxa"/>
            <w:tcBorders>
              <w:top w:val="single" w:sz="4" w:space="0" w:color="000001"/>
              <w:left w:val="single" w:sz="4" w:space="0" w:color="000001"/>
              <w:bottom w:val="single" w:sz="4" w:space="0" w:color="000001"/>
            </w:tcBorders>
            <w:shd w:val="clear" w:color="auto" w:fill="FFFFFF"/>
          </w:tcPr>
          <w:p w14:paraId="04359066"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2"/>
              </w:rPr>
              <w:t>以下の観点を踏まえ、研修受講者は咽頭の手前までの吸引を行うにとどめることが適切であり、咽頭より奧の気道の喀痰吸引については許容範囲としないこと。</w:t>
            </w:r>
          </w:p>
          <w:p w14:paraId="15F1390D" w14:textId="77777777" w:rsidR="000A044E" w:rsidRPr="000A044E" w:rsidRDefault="000A044E" w:rsidP="000A044E">
            <w:pPr>
              <w:jc w:val="left"/>
              <w:rPr>
                <w:rFonts w:ascii="ＭＳ Ｐゴシック" w:eastAsia="ＭＳ Ｐゴシック" w:hAnsi="ＭＳ Ｐゴシック" w:cs="ＭＳ Ｐゴシック"/>
                <w:sz w:val="22"/>
              </w:rPr>
            </w:pPr>
          </w:p>
          <w:p w14:paraId="622670B3" w14:textId="77777777" w:rsidR="000A044E" w:rsidRPr="000A044E" w:rsidRDefault="000A044E" w:rsidP="000A044E">
            <w:pPr>
              <w:ind w:firstLine="219"/>
              <w:jc w:val="left"/>
              <w:rPr>
                <w:rFonts w:eastAsia="ＭＳ Ｐゴシック"/>
                <w:sz w:val="24"/>
              </w:rPr>
            </w:pPr>
            <w:r w:rsidRPr="000A044E">
              <w:rPr>
                <w:rFonts w:ascii="ＭＳ Ｐゴシック" w:eastAsia="ＭＳ Ｐゴシック" w:hAnsi="ＭＳ Ｐゴシック" w:cs="ＭＳ Ｐゴシック"/>
                <w:sz w:val="22"/>
              </w:rPr>
              <w:t>なお、鼻腔吸引においては対象者の状態に応じ｢吸引チューブを入れる方向を適切にする｣、｢左右どちらかのチューブが入りやすい鼻腔からチューブを入れる｣、｢吸引チューブを入れる長さを個々の対象者に応じて規定しておく｣等の手順を守ることにより、個別的には安全に実施可能である場合が多いので留意すること。</w:t>
            </w:r>
          </w:p>
          <w:p w14:paraId="77BE8014" w14:textId="77777777" w:rsidR="000A044E" w:rsidRPr="000A044E" w:rsidRDefault="000A044E" w:rsidP="000A044E">
            <w:pPr>
              <w:jc w:val="left"/>
              <w:rPr>
                <w:rFonts w:ascii="ＭＳ Ｐゴシック" w:eastAsia="ＭＳ Ｐゴシック" w:hAnsi="ＭＳ Ｐゴシック" w:cs="ＭＳ Ｐゴシック"/>
                <w:sz w:val="22"/>
              </w:rPr>
            </w:pPr>
          </w:p>
          <w:p w14:paraId="62448589" w14:textId="77777777" w:rsidR="000A044E" w:rsidRPr="000A044E" w:rsidRDefault="000A044E" w:rsidP="000A044E">
            <w:pPr>
              <w:ind w:left="239"/>
              <w:jc w:val="left"/>
              <w:rPr>
                <w:rFonts w:eastAsia="ＭＳ Ｐゴシック"/>
                <w:sz w:val="24"/>
              </w:rPr>
            </w:pPr>
            <w:r w:rsidRPr="000A044E">
              <w:rPr>
                <w:rFonts w:ascii="ＭＳ Ｐゴシック" w:eastAsia="ＭＳ Ｐゴシック" w:hAnsi="ＭＳ Ｐゴシック" w:cs="ＭＳ Ｐゴシック"/>
                <w:sz w:val="22"/>
              </w:rPr>
              <w:t>※　鼻腔吸引においては、鼻腔粘膜やアデ</w:t>
            </w:r>
            <w:r w:rsidRPr="000A044E">
              <w:rPr>
                <w:rFonts w:ascii="ＭＳ Ｐゴシック" w:eastAsia="ＭＳ Ｐゴシック" w:hAnsi="ＭＳ Ｐゴシック" w:cs="ＭＳ Ｐゴシック"/>
                <w:sz w:val="22"/>
              </w:rPr>
              <w:lastRenderedPageBreak/>
              <w:t>ノイドを刺激しての出血がまれではあるが生じる場合や、また、鼻や口から咽頭の奧までの吸引を行えば敏感な対象者の場合、嘔吐や咳込み等の危険性があり、一般論として安全であるとは言い難いため。</w:t>
            </w:r>
          </w:p>
        </w:tc>
        <w:tc>
          <w:tcPr>
            <w:tcW w:w="4095" w:type="dxa"/>
            <w:tcBorders>
              <w:top w:val="single" w:sz="4" w:space="0" w:color="000001"/>
              <w:left w:val="single" w:sz="4" w:space="0" w:color="000001"/>
              <w:bottom w:val="single" w:sz="4" w:space="0" w:color="000001"/>
              <w:right w:val="single" w:sz="4" w:space="0" w:color="000001"/>
            </w:tcBorders>
            <w:shd w:val="clear" w:color="auto" w:fill="FFFFFF"/>
          </w:tcPr>
          <w:p w14:paraId="79C3C5C9" w14:textId="77777777" w:rsidR="000A044E" w:rsidRPr="000A044E" w:rsidRDefault="000A044E" w:rsidP="000A044E">
            <w:pPr>
              <w:snapToGrid w:val="0"/>
              <w:jc w:val="left"/>
              <w:rPr>
                <w:rFonts w:ascii="ＭＳ Ｐゴシック" w:eastAsia="ＭＳ Ｐゴシック" w:hAnsi="ＭＳ Ｐゴシック" w:cs="ＭＳ Ｐゴシック"/>
                <w:sz w:val="22"/>
              </w:rPr>
            </w:pPr>
          </w:p>
        </w:tc>
      </w:tr>
      <w:tr w:rsidR="000A044E" w:rsidRPr="000A044E" w14:paraId="48AB3F3A" w14:textId="77777777" w:rsidTr="00681553">
        <w:trPr>
          <w:trHeight w:val="4656"/>
        </w:trPr>
        <w:tc>
          <w:tcPr>
            <w:tcW w:w="709" w:type="dxa"/>
            <w:tcBorders>
              <w:top w:val="single" w:sz="4" w:space="0" w:color="000001"/>
              <w:left w:val="single" w:sz="4" w:space="0" w:color="000001"/>
              <w:bottom w:val="single" w:sz="4" w:space="0" w:color="000001"/>
            </w:tcBorders>
            <w:shd w:val="clear" w:color="auto" w:fill="FFFFFF"/>
          </w:tcPr>
          <w:p w14:paraId="0026D986"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2"/>
              </w:rPr>
              <w:t>（ウ）</w:t>
            </w:r>
          </w:p>
        </w:tc>
        <w:tc>
          <w:tcPr>
            <w:tcW w:w="4084" w:type="dxa"/>
            <w:tcBorders>
              <w:top w:val="single" w:sz="4" w:space="0" w:color="000001"/>
              <w:left w:val="single" w:sz="4" w:space="0" w:color="000001"/>
              <w:bottom w:val="single" w:sz="4" w:space="0" w:color="000001"/>
            </w:tcBorders>
            <w:shd w:val="clear" w:color="auto" w:fill="FFFFFF"/>
          </w:tcPr>
          <w:p w14:paraId="6D738C4B"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2"/>
              </w:rPr>
              <w:t>気管カニューレ下端より肺側の気管内吸引については、迷走神経そうを刺激することにより、呼吸停止や心停止を引き起こす可能性があるなど危険性が高いことから、気管カニューレ内部までの気管内吸引を限度とすること。</w:t>
            </w:r>
          </w:p>
          <w:p w14:paraId="04DA164F" w14:textId="77777777" w:rsidR="000A044E" w:rsidRPr="000A044E" w:rsidRDefault="000A044E" w:rsidP="000A044E">
            <w:pPr>
              <w:jc w:val="left"/>
              <w:rPr>
                <w:rFonts w:ascii="ＭＳ Ｐゴシック" w:eastAsia="ＭＳ Ｐゴシック" w:hAnsi="ＭＳ Ｐゴシック" w:cs="ＭＳ Ｐゴシック"/>
                <w:sz w:val="22"/>
              </w:rPr>
            </w:pPr>
          </w:p>
          <w:p w14:paraId="3D967658" w14:textId="77777777" w:rsidR="000A044E" w:rsidRPr="000A044E" w:rsidRDefault="000A044E" w:rsidP="000A044E">
            <w:pPr>
              <w:ind w:firstLine="219"/>
              <w:jc w:val="left"/>
              <w:rPr>
                <w:rFonts w:eastAsia="ＭＳ Ｐゴシック"/>
                <w:sz w:val="24"/>
              </w:rPr>
            </w:pPr>
            <w:r w:rsidRPr="000A044E">
              <w:rPr>
                <w:rFonts w:ascii="ＭＳ Ｐゴシック" w:eastAsia="ＭＳ Ｐゴシック" w:hAnsi="ＭＳ Ｐゴシック" w:cs="ＭＳ Ｐゴシック"/>
                <w:sz w:val="22"/>
              </w:rPr>
              <w:t>特に、人工呼吸器を装着している場合には、気管カニューレ内部までの気管内吸引を行っている間は人工呼吸器を外す必要があるため、実地研修指導講師及び研修受講者は、安全かつ適切な取扱いが必要であることに留意すること。</w:t>
            </w:r>
          </w:p>
        </w:tc>
        <w:tc>
          <w:tcPr>
            <w:tcW w:w="4095" w:type="dxa"/>
            <w:tcBorders>
              <w:top w:val="single" w:sz="4" w:space="0" w:color="000001"/>
              <w:left w:val="single" w:sz="4" w:space="0" w:color="000001"/>
              <w:bottom w:val="single" w:sz="4" w:space="0" w:color="000001"/>
              <w:right w:val="single" w:sz="4" w:space="0" w:color="000001"/>
            </w:tcBorders>
            <w:shd w:val="clear" w:color="auto" w:fill="FFFFFF"/>
          </w:tcPr>
          <w:p w14:paraId="5046D6CC" w14:textId="77777777" w:rsidR="000A044E" w:rsidRPr="000A044E" w:rsidRDefault="000A044E" w:rsidP="000A044E">
            <w:pPr>
              <w:snapToGrid w:val="0"/>
              <w:jc w:val="left"/>
              <w:rPr>
                <w:rFonts w:ascii="ＭＳ Ｐゴシック" w:eastAsia="ＭＳ Ｐゴシック" w:hAnsi="ＭＳ Ｐゴシック" w:cs="ＭＳ Ｐゴシック"/>
                <w:sz w:val="22"/>
              </w:rPr>
            </w:pPr>
          </w:p>
        </w:tc>
      </w:tr>
      <w:tr w:rsidR="000A044E" w:rsidRPr="000A044E" w14:paraId="54300D0B" w14:textId="77777777" w:rsidTr="00681553">
        <w:trPr>
          <w:trHeight w:val="3843"/>
        </w:trPr>
        <w:tc>
          <w:tcPr>
            <w:tcW w:w="709" w:type="dxa"/>
            <w:tcBorders>
              <w:top w:val="single" w:sz="4" w:space="0" w:color="000001"/>
              <w:left w:val="single" w:sz="4" w:space="0" w:color="000001"/>
              <w:bottom w:val="single" w:sz="4" w:space="0" w:color="000001"/>
            </w:tcBorders>
            <w:shd w:val="clear" w:color="auto" w:fill="FFFFFF"/>
          </w:tcPr>
          <w:p w14:paraId="6CA57C38"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2"/>
              </w:rPr>
              <w:t>（エ）</w:t>
            </w:r>
          </w:p>
        </w:tc>
        <w:tc>
          <w:tcPr>
            <w:tcW w:w="4084" w:type="dxa"/>
            <w:tcBorders>
              <w:top w:val="single" w:sz="4" w:space="0" w:color="000001"/>
              <w:left w:val="single" w:sz="4" w:space="0" w:color="000001"/>
              <w:bottom w:val="single" w:sz="4" w:space="0" w:color="000001"/>
            </w:tcBorders>
            <w:shd w:val="clear" w:color="auto" w:fill="FFFFFF"/>
          </w:tcPr>
          <w:p w14:paraId="239B5C9E" w14:textId="77777777" w:rsidR="000A044E" w:rsidRPr="000A044E" w:rsidRDefault="000A044E" w:rsidP="000A044E">
            <w:pPr>
              <w:snapToGrid w:val="0"/>
              <w:jc w:val="left"/>
              <w:rPr>
                <w:rFonts w:ascii="ＭＳ Ｐゴシック" w:eastAsia="ＭＳ Ｐゴシック" w:hAnsi="ＭＳ Ｐゴシック" w:cs="ＭＳ Ｐゴシック"/>
                <w:sz w:val="22"/>
              </w:rPr>
            </w:pPr>
          </w:p>
        </w:tc>
        <w:tc>
          <w:tcPr>
            <w:tcW w:w="4095" w:type="dxa"/>
            <w:tcBorders>
              <w:top w:val="single" w:sz="4" w:space="0" w:color="000001"/>
              <w:left w:val="single" w:sz="4" w:space="0" w:color="000001"/>
              <w:bottom w:val="single" w:sz="4" w:space="0" w:color="000001"/>
              <w:right w:val="single" w:sz="4" w:space="0" w:color="000001"/>
            </w:tcBorders>
            <w:shd w:val="clear" w:color="auto" w:fill="FFFFFF"/>
          </w:tcPr>
          <w:p w14:paraId="1A3CDF02" w14:textId="77777777" w:rsidR="000A044E" w:rsidRPr="000A044E" w:rsidRDefault="000A044E" w:rsidP="000A044E">
            <w:pPr>
              <w:jc w:val="left"/>
              <w:rPr>
                <w:rFonts w:eastAsia="ＭＳ Ｐゴシック"/>
                <w:sz w:val="24"/>
              </w:rPr>
            </w:pPr>
            <w:r w:rsidRPr="000A044E">
              <w:rPr>
                <w:rFonts w:ascii="ＭＳ Ｐゴシック" w:eastAsia="ＭＳ Ｐゴシック" w:hAnsi="ＭＳ Ｐゴシック" w:cs="ＭＳ Ｐゴシック"/>
                <w:sz w:val="22"/>
              </w:rPr>
              <w:t>経鼻経管栄養の場合、栄養チューブが正確に胃の中に挿入されていることの確認については、判断を誤れば重大な事故につながる危険性があることから、研修受講者の実施の許容範囲としないこと。</w:t>
            </w:r>
          </w:p>
          <w:p w14:paraId="2C441FC0" w14:textId="77777777" w:rsidR="000A044E" w:rsidRPr="000A044E" w:rsidRDefault="000A044E" w:rsidP="000A044E">
            <w:pPr>
              <w:jc w:val="left"/>
              <w:rPr>
                <w:rFonts w:ascii="ＭＳ Ｐゴシック" w:eastAsia="ＭＳ Ｐゴシック" w:hAnsi="ＭＳ Ｐゴシック" w:cs="ＭＳ Ｐゴシック"/>
                <w:sz w:val="22"/>
              </w:rPr>
            </w:pPr>
          </w:p>
          <w:p w14:paraId="4C82E24A" w14:textId="77777777" w:rsidR="000A044E" w:rsidRPr="000A044E" w:rsidRDefault="000A044E" w:rsidP="000A044E">
            <w:pPr>
              <w:ind w:firstLine="219"/>
              <w:jc w:val="left"/>
              <w:rPr>
                <w:rFonts w:eastAsia="ＭＳ Ｐゴシック"/>
                <w:sz w:val="24"/>
              </w:rPr>
            </w:pPr>
            <w:r w:rsidRPr="000A044E">
              <w:rPr>
                <w:rFonts w:ascii="ＭＳ Ｐゴシック" w:eastAsia="ＭＳ Ｐゴシック" w:hAnsi="ＭＳ Ｐゴシック" w:cs="ＭＳ Ｐゴシック"/>
                <w:sz w:val="22"/>
              </w:rPr>
              <w:t>経鼻経管栄養に比べて相対的に安全性が高いと考えられるが、胃ろう・腸ろうの状態そのものに問題がないかどうかの確認について、研修受講者の実施の許容範囲としないこと。</w:t>
            </w:r>
          </w:p>
        </w:tc>
      </w:tr>
    </w:tbl>
    <w:p w14:paraId="527148DE" w14:textId="77777777" w:rsidR="000A044E" w:rsidRPr="000A044E" w:rsidRDefault="000A044E" w:rsidP="000A044E">
      <w:pPr>
        <w:rPr>
          <w:rFonts w:ascii="ＭＳ Ｐゴシック" w:eastAsia="ＭＳ Ｐゴシック" w:hAnsi="ＭＳ Ｐゴシック" w:cs="ＭＳ Ｐゴシック"/>
          <w:sz w:val="22"/>
        </w:rPr>
      </w:pPr>
    </w:p>
    <w:p w14:paraId="5F055FBD" w14:textId="77777777" w:rsidR="000A044E" w:rsidRPr="000A044E" w:rsidRDefault="000A044E" w:rsidP="000A044E">
      <w:pPr>
        <w:jc w:val="left"/>
        <w:rPr>
          <w:rFonts w:ascii="ＭＳ Ｐゴシック" w:eastAsia="ＭＳ Ｐゴシック" w:hAnsi="ＭＳ Ｐゴシック" w:cs="ＭＳ Ｐゴシック"/>
          <w:sz w:val="22"/>
          <w:szCs w:val="24"/>
        </w:rPr>
      </w:pPr>
    </w:p>
    <w:p w14:paraId="6C36AF7F"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08F7932D" w14:textId="77777777" w:rsidR="000A044E" w:rsidRPr="000A044E" w:rsidRDefault="000A044E" w:rsidP="000A044E">
      <w:pPr>
        <w:numPr>
          <w:ilvl w:val="0"/>
          <w:numId w:val="9"/>
        </w:numPr>
        <w:ind w:left="405" w:hanging="405"/>
        <w:jc w:val="left"/>
        <w:rPr>
          <w:rFonts w:eastAsia="ＭＳ Ｐゴシック"/>
          <w:sz w:val="24"/>
        </w:rPr>
      </w:pPr>
      <w:r w:rsidRPr="000A044E">
        <w:rPr>
          <w:rFonts w:ascii="ＭＳ Ｐゴシック" w:eastAsia="ＭＳ Ｐゴシック" w:hAnsi="ＭＳ Ｐゴシック" w:cs="ＭＳ Ｐゴシック"/>
          <w:sz w:val="24"/>
          <w:szCs w:val="24"/>
        </w:rPr>
        <w:t>評価判定</w:t>
      </w:r>
    </w:p>
    <w:p w14:paraId="1CD5D887"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52E068D7" w14:textId="77777777" w:rsidR="000A044E" w:rsidRPr="000A044E" w:rsidRDefault="000A044E" w:rsidP="000A044E">
      <w:pPr>
        <w:ind w:left="405"/>
        <w:jc w:val="left"/>
        <w:rPr>
          <w:rFonts w:eastAsia="ＭＳ Ｐゴシック"/>
          <w:sz w:val="24"/>
        </w:rPr>
      </w:pPr>
      <w:r w:rsidRPr="000A044E">
        <w:rPr>
          <w:rFonts w:ascii="ＭＳ Ｐゴシック" w:eastAsia="ＭＳ Ｐゴシック" w:hAnsi="ＭＳ Ｐゴシック" w:cs="ＭＳ Ｐゴシック"/>
          <w:sz w:val="24"/>
          <w:szCs w:val="24"/>
        </w:rPr>
        <w:t>基本研修（現場演習）及び実地研修の総合的な評価判定は、研修受講者毎に、技能修得の判定を行うこと。</w:t>
      </w:r>
    </w:p>
    <w:p w14:paraId="0622E9FC"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04770EEA" w14:textId="77777777" w:rsidR="000A044E" w:rsidRPr="000A044E" w:rsidRDefault="000A044E" w:rsidP="000A044E">
      <w:pPr>
        <w:numPr>
          <w:ilvl w:val="0"/>
          <w:numId w:val="8"/>
        </w:numPr>
        <w:ind w:left="689" w:hanging="450"/>
        <w:jc w:val="left"/>
        <w:rPr>
          <w:rFonts w:eastAsia="ＭＳ Ｐゴシック"/>
          <w:sz w:val="24"/>
        </w:rPr>
      </w:pPr>
      <w:r w:rsidRPr="000A044E">
        <w:rPr>
          <w:rFonts w:ascii="ＭＳ Ｐゴシック" w:eastAsia="ＭＳ Ｐゴシック" w:hAnsi="ＭＳ Ｐゴシック" w:cs="ＭＳ Ｐゴシック"/>
          <w:sz w:val="24"/>
          <w:szCs w:val="24"/>
        </w:rPr>
        <w:t>基本研修（現場演習）評価判定</w:t>
      </w:r>
    </w:p>
    <w:p w14:paraId="6683DA7B"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6B6198B7" w14:textId="77777777" w:rsidR="000A044E" w:rsidRPr="000A044E" w:rsidRDefault="000A044E" w:rsidP="000A044E">
      <w:pPr>
        <w:ind w:left="478" w:firstLine="239"/>
        <w:jc w:val="left"/>
        <w:rPr>
          <w:rFonts w:eastAsia="ＭＳ Ｐゴシック"/>
          <w:sz w:val="24"/>
        </w:rPr>
      </w:pPr>
      <w:r w:rsidRPr="000A044E">
        <w:rPr>
          <w:rFonts w:ascii="ＭＳ Ｐゴシック" w:eastAsia="ＭＳ Ｐゴシック" w:hAnsi="ＭＳ Ｐゴシック" w:cs="ＭＳ Ｐゴシック"/>
          <w:color w:val="000000"/>
          <w:sz w:val="24"/>
          <w:szCs w:val="24"/>
        </w:rPr>
        <w:t>当該研修受講者が、省令で定める修得すべきすべての行為ごとの演習を実施した上で、｢基本研修</w:t>
      </w:r>
      <w:r w:rsidRPr="000A044E">
        <w:rPr>
          <w:rFonts w:ascii="ＭＳ Ｐゴシック" w:eastAsia="ＭＳ Ｐゴシック" w:hAnsi="ＭＳ Ｐゴシック" w:cs="ＭＳ Ｐゴシック"/>
          <w:color w:val="000000"/>
          <w:sz w:val="24"/>
          <w:szCs w:val="24"/>
        </w:rPr>
        <w:lastRenderedPageBreak/>
        <w:t>（演習）評価票｣の全ての項目についての演習指導講師の評価結果が｢基本研修（演習）評価基準｣で示す手順どおりに実施できているとなった場合に、演習の修了を認めることとする。</w:t>
      </w:r>
    </w:p>
    <w:p w14:paraId="1A2CA43C" w14:textId="77777777" w:rsidR="000A044E" w:rsidRPr="000A044E" w:rsidRDefault="000A044E" w:rsidP="000A044E">
      <w:pPr>
        <w:jc w:val="left"/>
        <w:rPr>
          <w:rFonts w:ascii="ＭＳ Ｐゴシック" w:eastAsia="ＭＳ Ｐゴシック" w:hAnsi="ＭＳ Ｐゴシック" w:cs="ＭＳ Ｐゴシック"/>
          <w:strike/>
          <w:color w:val="000000"/>
          <w:sz w:val="24"/>
          <w:szCs w:val="24"/>
        </w:rPr>
      </w:pPr>
    </w:p>
    <w:p w14:paraId="3DA56019" w14:textId="77777777" w:rsidR="000A044E" w:rsidRPr="000A044E" w:rsidRDefault="000A044E" w:rsidP="000A044E">
      <w:pPr>
        <w:numPr>
          <w:ilvl w:val="0"/>
          <w:numId w:val="8"/>
        </w:numPr>
        <w:ind w:left="689" w:hanging="450"/>
        <w:jc w:val="left"/>
        <w:rPr>
          <w:rFonts w:eastAsia="ＭＳ Ｐゴシック"/>
          <w:sz w:val="24"/>
        </w:rPr>
      </w:pPr>
      <w:r w:rsidRPr="000A044E">
        <w:rPr>
          <w:rFonts w:ascii="ＭＳ Ｐゴシック" w:eastAsia="ＭＳ Ｐゴシック" w:hAnsi="ＭＳ Ｐゴシック" w:cs="ＭＳ Ｐゴシック"/>
          <w:sz w:val="24"/>
          <w:szCs w:val="24"/>
        </w:rPr>
        <w:t>実地研修評価判定</w:t>
      </w:r>
    </w:p>
    <w:p w14:paraId="0C6471CE" w14:textId="77777777" w:rsidR="000A044E" w:rsidRPr="000A044E" w:rsidRDefault="000A044E" w:rsidP="000A044E">
      <w:pPr>
        <w:jc w:val="left"/>
        <w:rPr>
          <w:rFonts w:ascii="ＭＳ Ｐゴシック" w:eastAsia="ＭＳ Ｐゴシック" w:hAnsi="ＭＳ Ｐゴシック" w:cs="ＭＳ Ｐゴシック"/>
          <w:sz w:val="24"/>
          <w:szCs w:val="24"/>
        </w:rPr>
      </w:pPr>
    </w:p>
    <w:p w14:paraId="046EB3B2" w14:textId="77777777" w:rsidR="000A044E" w:rsidRPr="000A044E" w:rsidRDefault="000A044E" w:rsidP="000A044E">
      <w:pPr>
        <w:ind w:left="478" w:firstLine="239"/>
        <w:jc w:val="left"/>
        <w:rPr>
          <w:rFonts w:eastAsia="ＭＳ Ｐゴシック"/>
          <w:sz w:val="24"/>
        </w:rPr>
      </w:pPr>
      <w:r w:rsidRPr="000A044E">
        <w:rPr>
          <w:rFonts w:ascii="ＭＳ Ｐゴシック" w:eastAsia="ＭＳ Ｐゴシック" w:hAnsi="ＭＳ Ｐゴシック" w:cs="ＭＳ Ｐゴシック"/>
          <w:color w:val="000000"/>
          <w:sz w:val="24"/>
          <w:szCs w:val="24"/>
        </w:rPr>
        <w:t>当該研修受講者が修得すべきすべての行為ごとの実地研修を実施した上で、｢実地研修評価票｣の全ての項目について実地研修指導講師の評価結果が、｢実地研修評価基準｣で示す手順どおりに実施できているとなった場合において、研修修了の是非を判定し研修修了証明書の交付を行うこと。</w:t>
      </w:r>
    </w:p>
    <w:p w14:paraId="25F06E8F" w14:textId="77777777" w:rsidR="000A044E" w:rsidRPr="000A044E" w:rsidRDefault="000A044E" w:rsidP="000A044E">
      <w:pPr>
        <w:widowControl/>
        <w:jc w:val="left"/>
        <w:rPr>
          <w:rFonts w:eastAsia="ＭＳ Ｐゴシック"/>
          <w:sz w:val="24"/>
        </w:rPr>
      </w:pPr>
    </w:p>
    <w:p w14:paraId="13CE34F3" w14:textId="77777777" w:rsidR="00435FCF" w:rsidRPr="000A044E" w:rsidRDefault="00435FCF" w:rsidP="000A044E">
      <w:pPr>
        <w:widowControl/>
        <w:jc w:val="left"/>
      </w:pPr>
    </w:p>
    <w:sectPr w:rsidR="00435FCF" w:rsidRPr="000A044E">
      <w:pgSz w:w="11906" w:h="16838"/>
      <w:pgMar w:top="1134" w:right="1134" w:bottom="1134" w:left="1134" w:header="720" w:footer="720" w:gutter="0"/>
      <w:cols w:space="720"/>
      <w:docGrid w:type="linesAndChars" w:linePitch="331" w:charSpace="-6145"/>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東京都" w:date="2022-03-17T19:27:00Z" w:initials="T">
    <w:p w14:paraId="6185069E" w14:textId="77777777" w:rsidR="000A044E" w:rsidRDefault="000A044E">
      <w:pPr>
        <w:pStyle w:val="ac"/>
      </w:pPr>
      <w:r>
        <w:rPr>
          <w:rStyle w:val="ab"/>
        </w:rPr>
        <w:annotationRef/>
      </w:r>
      <w:r>
        <w:rPr>
          <w:rFonts w:hint="eastAsia"/>
        </w:rPr>
        <w:t>第３号研修を実施する登録研修機関でない場合は削除すること。後ろの「別添２」のページも削除すること。</w:t>
      </w:r>
    </w:p>
  </w:comment>
  <w:comment w:id="2" w:author="東京都" w:date="2022-03-17T19:27:00Z" w:initials="T">
    <w:p w14:paraId="475BB8FC" w14:textId="77777777" w:rsidR="000A044E" w:rsidRDefault="000A044E" w:rsidP="000A044E">
      <w:pPr>
        <w:pStyle w:val="ac"/>
      </w:pPr>
      <w:r>
        <w:rPr>
          <w:rStyle w:val="ab"/>
        </w:rPr>
        <w:annotationRef/>
      </w:r>
      <w:r>
        <w:rPr>
          <w:rFonts w:hint="eastAsia"/>
        </w:rPr>
        <w:t>第３号研修を実施する登録研修機関でない場合は削除すること。後ろの「別添２」のページも削除すること。</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185069E" w15:done="0"/>
  <w15:commentEx w15:paraId="475BB8FC"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Liberation Sans">
    <w:altName w:val="Arial"/>
    <w:charset w:val="01"/>
    <w:family w:val="roman"/>
    <w:pitch w:val="variable"/>
  </w:font>
  <w:font w:name="DejaVu Sans">
    <w:charset w:val="01"/>
    <w:family w:val="auto"/>
    <w:pitch w:val="variable"/>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ＤＦ特太ゴシック体">
    <w:altName w:val="ＭＳ 明朝"/>
    <w:charset w:val="01"/>
    <w:family w:val="auto"/>
    <w:pitch w:val="variable"/>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0"/>
        </w:tabs>
        <w:ind w:left="82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Num2"/>
    <w:lvl w:ilvl="0">
      <w:start w:val="1"/>
      <w:numFmt w:val="decimal"/>
      <w:lvlText w:val="%1"/>
      <w:lvlJc w:val="left"/>
      <w:pPr>
        <w:tabs>
          <w:tab w:val="num" w:pos="0"/>
        </w:tabs>
        <w:ind w:left="959"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838" w:hanging="360"/>
      </w:pPr>
      <w:rPr>
        <w:rFonts w:ascii="ＭＳ Ｐゴシック" w:eastAsia="ＭＳ Ｐゴシック" w:hAnsi="ＭＳ Ｐゴシック" w:cs="ＭＳ Ｐゴシック"/>
        <w:color w:val="00000A"/>
        <w:sz w:val="24"/>
        <w:szCs w:val="24"/>
        <w:lang w:val="en-US" w:eastAsia="ja-JP"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Num4"/>
    <w:lvl w:ilvl="0">
      <w:start w:val="1"/>
      <w:numFmt w:val="aiueoFullWidth"/>
      <w:lvlText w:val="（%1）"/>
      <w:lvlJc w:val="left"/>
      <w:pPr>
        <w:tabs>
          <w:tab w:val="num" w:pos="0"/>
        </w:tabs>
        <w:ind w:left="689" w:hanging="45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Num5"/>
    <w:lvl w:ilvl="0">
      <w:start w:val="1"/>
      <w:numFmt w:val="aiueoFullWidth"/>
      <w:lvlText w:val="（%1）"/>
      <w:lvlJc w:val="left"/>
      <w:pPr>
        <w:tabs>
          <w:tab w:val="num" w:pos="0"/>
        </w:tabs>
        <w:ind w:left="765" w:hanging="45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Num6"/>
    <w:lvl w:ilvl="0">
      <w:start w:val="1"/>
      <w:numFmt w:val="decimalFullWidth"/>
      <w:lvlText w:val="（%1）"/>
      <w:lvlJc w:val="left"/>
      <w:pPr>
        <w:tabs>
          <w:tab w:val="num" w:pos="0"/>
        </w:tabs>
        <w:ind w:left="405" w:hanging="405"/>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Num7"/>
    <w:lvl w:ilvl="0">
      <w:start w:val="1"/>
      <w:numFmt w:val="aiueoFullWidth"/>
      <w:lvlText w:val="（%1）"/>
      <w:lvlJc w:val="left"/>
      <w:pPr>
        <w:tabs>
          <w:tab w:val="num" w:pos="0"/>
        </w:tabs>
        <w:ind w:left="689" w:hanging="45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Num8"/>
    <w:lvl w:ilvl="0">
      <w:start w:val="4"/>
      <w:numFmt w:val="decimalFullWidth"/>
      <w:lvlText w:val="（%1）"/>
      <w:lvlJc w:val="left"/>
      <w:pPr>
        <w:tabs>
          <w:tab w:val="num" w:pos="0"/>
        </w:tabs>
        <w:ind w:left="405" w:hanging="405"/>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iroha"/>
      <w:lvlText w:val="（%1）"/>
      <w:lvlJc w:val="left"/>
      <w:pPr>
        <w:tabs>
          <w:tab w:val="num" w:pos="0"/>
        </w:tabs>
        <w:ind w:left="750" w:hanging="435"/>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Num10"/>
    <w:lvl w:ilvl="0">
      <w:start w:val="1"/>
      <w:numFmt w:val="iroha"/>
      <w:lvlText w:val="（%1）"/>
      <w:lvlJc w:val="left"/>
      <w:pPr>
        <w:tabs>
          <w:tab w:val="num" w:pos="0"/>
        </w:tabs>
        <w:ind w:left="750" w:hanging="435"/>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東京都">
    <w15:presenceInfo w15:providerId="None" w15:userId="東京都"/>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isplayBackgroundShape/>
  <w:embedSystemFonts/>
  <w:bordersDoNotSurroundHeader/>
  <w:bordersDoNotSurroundFooter/>
  <w:proofState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6E70"/>
    <w:rsid w:val="000A044E"/>
    <w:rsid w:val="00435FCF"/>
    <w:rsid w:val="00546E70"/>
    <w:rsid w:val="00EC71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oNotEmbedSmartTags/>
  <w:decimalSymbol w:val="."/>
  <w:listSeparator w:val=","/>
  <w14:docId w14:val="16CA9BCD"/>
  <w15:chartTrackingRefBased/>
  <w15:docId w15:val="{606E7329-A149-4717-9218-8DA336BE4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jc w:val="both"/>
    </w:pPr>
    <w:rPr>
      <w:rFonts w:ascii="Century" w:eastAsia="ＭＳ 明朝" w:hAnsi="Century"/>
      <w:color w:val="00000A"/>
      <w:kern w:val="1"/>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段落フォント1"/>
    <w:rPr>
      <w:rFonts w:ascii="Century" w:eastAsia="ＭＳ 明朝" w:hAnsi="Century" w:cs="Times New Roman"/>
      <w:color w:val="00000A"/>
      <w:sz w:val="21"/>
      <w:szCs w:val="22"/>
      <w:lang w:val="en-US" w:eastAsia="ja-JP" w:bidi="ar-SA"/>
    </w:rPr>
  </w:style>
  <w:style w:type="character" w:customStyle="1" w:styleId="10">
    <w:name w:val="(文字) (文字)1"/>
    <w:basedOn w:val="1"/>
    <w:rPr>
      <w:rFonts w:ascii="Century" w:eastAsia="ＭＳ 明朝" w:hAnsi="Century" w:cs="Times New Roman"/>
      <w:color w:val="00000A"/>
      <w:sz w:val="21"/>
      <w:szCs w:val="22"/>
      <w:lang w:val="en-US" w:eastAsia="ja-JP" w:bidi="ar-SA"/>
    </w:rPr>
  </w:style>
  <w:style w:type="character" w:customStyle="1" w:styleId="a3">
    <w:name w:val="(文字) (文字)"/>
    <w:basedOn w:val="1"/>
    <w:rPr>
      <w:rFonts w:ascii="Century" w:eastAsia="ＭＳ 明朝" w:hAnsi="Century" w:cs="Times New Roman"/>
      <w:color w:val="00000A"/>
      <w:sz w:val="21"/>
      <w:szCs w:val="22"/>
      <w:lang w:val="en-US" w:eastAsia="ja-JP" w:bidi="ar-SA"/>
    </w:rPr>
  </w:style>
  <w:style w:type="paragraph" w:customStyle="1" w:styleId="Heading">
    <w:name w:val="Heading"/>
    <w:basedOn w:val="a"/>
    <w:next w:val="a4"/>
    <w:pPr>
      <w:keepNext/>
      <w:spacing w:before="240" w:after="120"/>
    </w:pPr>
    <w:rPr>
      <w:rFonts w:ascii="Liberation Sans" w:eastAsia="DejaVu Sans" w:hAnsi="Liberation Sans" w:cs="DejaVu Sans"/>
      <w:sz w:val="28"/>
      <w:szCs w:val="28"/>
    </w:rPr>
  </w:style>
  <w:style w:type="paragraph" w:styleId="a4">
    <w:name w:val="Body Text"/>
    <w:basedOn w:val="a"/>
    <w:pPr>
      <w:spacing w:after="140" w:line="288" w:lineRule="auto"/>
    </w:pPr>
  </w:style>
  <w:style w:type="paragraph" w:styleId="a5">
    <w:name w:val="List"/>
    <w:basedOn w:val="a4"/>
  </w:style>
  <w:style w:type="paragraph" w:styleId="a6">
    <w:name w:val="caption"/>
    <w:basedOn w:val="a"/>
    <w:qFormat/>
    <w:pPr>
      <w:suppressLineNumbers/>
      <w:spacing w:before="120" w:after="120"/>
    </w:pPr>
    <w:rPr>
      <w:i/>
      <w:iCs/>
      <w:sz w:val="24"/>
      <w:szCs w:val="24"/>
    </w:rPr>
  </w:style>
  <w:style w:type="paragraph" w:customStyle="1" w:styleId="Index">
    <w:name w:val="Index"/>
    <w:basedOn w:val="a"/>
    <w:pPr>
      <w:suppressLineNumbers/>
    </w:pPr>
  </w:style>
  <w:style w:type="paragraph" w:styleId="a7">
    <w:name w:val="header"/>
    <w:basedOn w:val="a"/>
    <w:pPr>
      <w:snapToGrid w:val="0"/>
    </w:pPr>
  </w:style>
  <w:style w:type="paragraph" w:styleId="a8">
    <w:name w:val="footer"/>
    <w:basedOn w:val="a"/>
    <w:pPr>
      <w:snapToGrid w:val="0"/>
    </w:pPr>
  </w:style>
  <w:style w:type="paragraph" w:customStyle="1" w:styleId="Default">
    <w:name w:val="Default"/>
    <w:pPr>
      <w:widowControl w:val="0"/>
      <w:suppressAutoHyphens/>
    </w:pPr>
    <w:rPr>
      <w:rFonts w:ascii="ＭＳ ゴシック" w:eastAsia="ＭＳ ゴシック" w:hAnsi="ＭＳ ゴシック" w:cs="ＭＳ ゴシック"/>
      <w:color w:val="000000"/>
      <w:kern w:val="1"/>
      <w:sz w:val="24"/>
      <w:szCs w:val="24"/>
    </w:rPr>
  </w:style>
  <w:style w:type="paragraph" w:styleId="a9">
    <w:name w:val="Balloon Text"/>
    <w:basedOn w:val="a"/>
    <w:rPr>
      <w:rFonts w:ascii="Arial" w:eastAsia="ＭＳ ゴシック" w:hAnsi="Arial" w:cs="Arial"/>
      <w:sz w:val="18"/>
      <w:szCs w:val="18"/>
    </w:rPr>
  </w:style>
  <w:style w:type="paragraph" w:styleId="aa">
    <w:name w:val="List Paragraph"/>
    <w:basedOn w:val="a"/>
    <w:qFormat/>
    <w:rsid w:val="000A044E"/>
    <w:pPr>
      <w:ind w:left="840"/>
    </w:pPr>
    <w:rPr>
      <w:rFonts w:eastAsia="ＭＳ Ｐゴシック"/>
      <w:sz w:val="24"/>
    </w:rPr>
  </w:style>
  <w:style w:type="character" w:styleId="ab">
    <w:name w:val="annotation reference"/>
    <w:basedOn w:val="a0"/>
    <w:uiPriority w:val="99"/>
    <w:semiHidden/>
    <w:unhideWhenUsed/>
    <w:rsid w:val="000A044E"/>
    <w:rPr>
      <w:sz w:val="18"/>
      <w:szCs w:val="18"/>
    </w:rPr>
  </w:style>
  <w:style w:type="paragraph" w:styleId="ac">
    <w:name w:val="annotation text"/>
    <w:basedOn w:val="a"/>
    <w:link w:val="ad"/>
    <w:uiPriority w:val="99"/>
    <w:semiHidden/>
    <w:unhideWhenUsed/>
    <w:rsid w:val="000A044E"/>
    <w:pPr>
      <w:jc w:val="left"/>
    </w:pPr>
  </w:style>
  <w:style w:type="character" w:customStyle="1" w:styleId="ad">
    <w:name w:val="コメント文字列 (文字)"/>
    <w:basedOn w:val="a0"/>
    <w:link w:val="ac"/>
    <w:uiPriority w:val="99"/>
    <w:semiHidden/>
    <w:rsid w:val="000A044E"/>
    <w:rPr>
      <w:rFonts w:ascii="Century" w:eastAsia="ＭＳ 明朝" w:hAnsi="Century"/>
      <w:color w:val="00000A"/>
      <w:kern w:val="1"/>
      <w:sz w:val="21"/>
      <w:szCs w:val="22"/>
    </w:rPr>
  </w:style>
  <w:style w:type="paragraph" w:styleId="ae">
    <w:name w:val="annotation subject"/>
    <w:basedOn w:val="ac"/>
    <w:next w:val="ac"/>
    <w:link w:val="af"/>
    <w:uiPriority w:val="99"/>
    <w:semiHidden/>
    <w:unhideWhenUsed/>
    <w:rsid w:val="000A044E"/>
    <w:rPr>
      <w:b/>
      <w:bCs/>
    </w:rPr>
  </w:style>
  <w:style w:type="character" w:customStyle="1" w:styleId="af">
    <w:name w:val="コメント内容 (文字)"/>
    <w:basedOn w:val="ad"/>
    <w:link w:val="ae"/>
    <w:uiPriority w:val="99"/>
    <w:semiHidden/>
    <w:rsid w:val="000A044E"/>
    <w:rPr>
      <w:rFonts w:ascii="Century" w:eastAsia="ＭＳ 明朝" w:hAnsi="Century"/>
      <w:b/>
      <w:bCs/>
      <w:color w:val="00000A"/>
      <w:kern w:val="1"/>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2F602A-6E9F-48FD-81DF-992646F14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1778</Words>
  <Characters>10135</Characters>
  <Application>Microsoft Office Word</Application>
  <DocSecurity>0</DocSecurity>
  <Lines>84</Lines>
  <Paragraphs>23</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厚生労働省ネットワークシステム</dc:creator>
  <cp:keywords/>
  <cp:lastModifiedBy>東京都</cp:lastModifiedBy>
  <cp:revision>4</cp:revision>
  <cp:lastPrinted>2012-04-11T07:31:00Z</cp:lastPrinted>
  <dcterms:created xsi:type="dcterms:W3CDTF">2022-03-17T09:50:00Z</dcterms:created>
  <dcterms:modified xsi:type="dcterms:W3CDTF">2022-03-17T10:31:00Z</dcterms:modified>
</cp:coreProperties>
</file>